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56368B">
        <w:rPr>
          <w:rFonts w:ascii="Arial" w:hAnsi="Arial" w:cs="Arial"/>
          <w:b/>
          <w:bCs/>
          <w:sz w:val="22"/>
          <w:szCs w:val="22"/>
        </w:rPr>
        <w:t>4a</w:t>
      </w:r>
      <w:r w:rsidR="009270C3">
        <w:rPr>
          <w:rFonts w:ascii="Arial" w:hAnsi="Arial" w:cs="Arial"/>
          <w:b/>
          <w:bCs/>
          <w:sz w:val="22"/>
          <w:szCs w:val="22"/>
        </w:rPr>
        <w:t>)</w:t>
      </w:r>
      <w:r w:rsidRPr="00144027">
        <w:rPr>
          <w:rFonts w:ascii="Arial" w:hAnsi="Arial" w:cs="Arial"/>
          <w:b/>
          <w:bCs/>
          <w:sz w:val="22"/>
          <w:szCs w:val="22"/>
        </w:rPr>
        <w:t xml:space="preserve"> – Návrh </w:t>
      </w:r>
      <w:r w:rsidR="009270C3">
        <w:rPr>
          <w:rFonts w:ascii="Arial" w:hAnsi="Arial" w:cs="Arial"/>
          <w:b/>
          <w:bCs/>
          <w:sz w:val="22"/>
          <w:szCs w:val="22"/>
        </w:rPr>
        <w:t>obchodních a smluvních podmínek pro část 1</w:t>
      </w:r>
    </w:p>
    <w:p w:rsidR="005C7409" w:rsidRPr="00F01419" w:rsidRDefault="005C7409"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sidRPr="00F01419">
        <w:rPr>
          <w:rFonts w:ascii="Arial" w:hAnsi="Arial" w:cs="Arial"/>
          <w:i/>
          <w:sz w:val="18"/>
          <w:szCs w:val="18"/>
          <w:highlight w:val="lightGray"/>
        </w:rPr>
        <w:t>Pozn. pro dodavatel</w:t>
      </w:r>
      <w:r w:rsidR="005C7409" w:rsidRPr="00F01419">
        <w:rPr>
          <w:rFonts w:ascii="Arial" w:hAnsi="Arial" w:cs="Arial"/>
          <w:i/>
          <w:sz w:val="18"/>
          <w:szCs w:val="18"/>
          <w:highlight w:val="lightGray"/>
        </w:rPr>
        <w:t>e</w:t>
      </w:r>
      <w:r w:rsidR="005C7409" w:rsidRPr="00F01419">
        <w:rPr>
          <w:rFonts w:ascii="Arial" w:hAnsi="Arial" w:cs="Arial"/>
          <w:b w:val="0"/>
          <w:i/>
          <w:sz w:val="18"/>
          <w:szCs w:val="18"/>
          <w:highlight w:val="lightGray"/>
        </w:rPr>
        <w:t xml:space="preserve">: text obchodních podmínek je pro přehlednost </w:t>
      </w:r>
      <w:r w:rsidR="00B96865" w:rsidRPr="00F01419">
        <w:rPr>
          <w:rFonts w:ascii="Arial" w:hAnsi="Arial" w:cs="Arial"/>
          <w:b w:val="0"/>
          <w:i/>
          <w:sz w:val="18"/>
          <w:szCs w:val="18"/>
          <w:highlight w:val="lightGray"/>
        </w:rPr>
        <w:t>členěn do formy smlouvy. Dodavatel</w:t>
      </w:r>
      <w:r w:rsidR="005C7409" w:rsidRPr="00F01419">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F01419">
        <w:rPr>
          <w:rFonts w:ascii="Arial" w:hAnsi="Arial" w:cs="Arial"/>
          <w:b w:val="0"/>
          <w:i/>
          <w:sz w:val="18"/>
          <w:szCs w:val="18"/>
          <w:highlight w:val="lightGray"/>
        </w:rPr>
        <w:t>“; jinak do textu obchodních podmínek nezasahuje. Řádně doplněné obchodní podmínky podepíše o</w:t>
      </w:r>
      <w:r w:rsidR="00B96865" w:rsidRPr="00F01419">
        <w:rPr>
          <w:rFonts w:ascii="Arial" w:hAnsi="Arial" w:cs="Arial"/>
          <w:b w:val="0"/>
          <w:i/>
          <w:sz w:val="18"/>
          <w:szCs w:val="18"/>
          <w:highlight w:val="lightGray"/>
        </w:rPr>
        <w:t>soba oprávněná jednat za dodavatel</w:t>
      </w:r>
      <w:r w:rsidR="005C7409" w:rsidRPr="00F01419">
        <w:rPr>
          <w:rFonts w:ascii="Arial" w:hAnsi="Arial" w:cs="Arial"/>
          <w:b w:val="0"/>
          <w:i/>
          <w:sz w:val="18"/>
          <w:szCs w:val="18"/>
          <w:highlight w:val="lightGray"/>
        </w:rPr>
        <w:t>e</w:t>
      </w:r>
      <w:r w:rsidR="00144027" w:rsidRPr="00F01419">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Default="00144027" w:rsidP="00144027">
      <w:pPr>
        <w:pStyle w:val="Podnadpis"/>
        <w:tabs>
          <w:tab w:val="right" w:pos="9638"/>
        </w:tabs>
        <w:jc w:val="both"/>
        <w:rPr>
          <w:rFonts w:ascii="Arial" w:hAnsi="Arial" w:cs="Arial"/>
          <w:sz w:val="22"/>
          <w:szCs w:val="22"/>
        </w:rPr>
      </w:pPr>
    </w:p>
    <w:p w:rsidR="00F01419" w:rsidRPr="00422215" w:rsidRDefault="00F01419" w:rsidP="00F01419">
      <w:pPr>
        <w:pStyle w:val="Zhlav"/>
        <w:tabs>
          <w:tab w:val="left" w:pos="2835"/>
        </w:tabs>
        <w:ind w:left="2835" w:hanging="2835"/>
        <w:rPr>
          <w:rFonts w:ascii="Arial" w:hAnsi="Arial" w:cs="Arial"/>
          <w:b/>
          <w:sz w:val="22"/>
          <w:szCs w:val="22"/>
        </w:rPr>
      </w:pPr>
      <w:bookmarkStart w:id="0" w:name="_Hlk181735942"/>
      <w:r w:rsidRPr="00422215">
        <w:rPr>
          <w:rFonts w:ascii="Arial" w:hAnsi="Arial" w:cs="Arial"/>
          <w:b/>
          <w:bCs/>
          <w:sz w:val="22"/>
          <w:szCs w:val="22"/>
          <w:lang w:eastAsia="en-US"/>
        </w:rPr>
        <w:t>Kupující</w:t>
      </w:r>
      <w:r w:rsidRPr="00FD7701">
        <w:rPr>
          <w:rFonts w:ascii="Arial" w:hAnsi="Arial" w:cs="Arial"/>
          <w:bCs/>
          <w:sz w:val="22"/>
          <w:szCs w:val="22"/>
          <w:lang w:eastAsia="en-US"/>
        </w:rPr>
        <w:t>:</w:t>
      </w:r>
      <w:r w:rsidRPr="00FD7701">
        <w:rPr>
          <w:rFonts w:ascii="Arial" w:hAnsi="Arial" w:cs="Arial"/>
          <w:bCs/>
          <w:sz w:val="22"/>
          <w:szCs w:val="22"/>
        </w:rPr>
        <w:t xml:space="preserve">                               </w:t>
      </w:r>
      <w:r w:rsidR="003A5F5E" w:rsidRPr="003A5F5E">
        <w:rPr>
          <w:rFonts w:ascii="Arial" w:hAnsi="Arial" w:cs="Arial"/>
          <w:b/>
          <w:sz w:val="22"/>
          <w:szCs w:val="22"/>
        </w:rPr>
        <w:t>Městys Velký Újezd</w:t>
      </w:r>
    </w:p>
    <w:p w:rsidR="00F01419" w:rsidRPr="00422215" w:rsidRDefault="00F01419" w:rsidP="00F01419">
      <w:pPr>
        <w:pStyle w:val="Zhlav"/>
        <w:tabs>
          <w:tab w:val="left" w:pos="2835"/>
        </w:tabs>
        <w:ind w:left="3255" w:hanging="3255"/>
        <w:rPr>
          <w:rFonts w:ascii="Arial" w:hAnsi="Arial" w:cs="Arial"/>
          <w:sz w:val="22"/>
          <w:szCs w:val="22"/>
        </w:rPr>
      </w:pPr>
      <w:r w:rsidRPr="00422215">
        <w:rPr>
          <w:rFonts w:ascii="Arial" w:hAnsi="Arial" w:cs="Arial"/>
          <w:sz w:val="22"/>
          <w:szCs w:val="22"/>
        </w:rPr>
        <w:t>Sídlo:</w:t>
      </w:r>
      <w:r w:rsidRPr="00422215">
        <w:rPr>
          <w:rFonts w:ascii="Arial" w:hAnsi="Arial" w:cs="Arial"/>
          <w:sz w:val="22"/>
          <w:szCs w:val="22"/>
        </w:rPr>
        <w:tab/>
      </w:r>
      <w:r w:rsidR="003A5F5E" w:rsidRPr="00BE1631">
        <w:rPr>
          <w:rFonts w:ascii="Arial" w:hAnsi="Arial" w:cs="Arial"/>
          <w:sz w:val="22"/>
          <w:szCs w:val="22"/>
        </w:rPr>
        <w:t>Olomoucká 15, 78355 Velký Újezd</w:t>
      </w:r>
    </w:p>
    <w:p w:rsidR="00F01419" w:rsidRPr="00422215" w:rsidRDefault="00F01419" w:rsidP="00F01419">
      <w:pPr>
        <w:tabs>
          <w:tab w:val="left" w:pos="2340"/>
        </w:tabs>
        <w:rPr>
          <w:rFonts w:ascii="Arial" w:hAnsi="Arial" w:cs="Arial"/>
          <w:sz w:val="22"/>
          <w:szCs w:val="22"/>
        </w:rPr>
      </w:pPr>
      <w:r w:rsidRPr="00422215">
        <w:rPr>
          <w:rFonts w:ascii="Arial" w:hAnsi="Arial" w:cs="Arial"/>
          <w:sz w:val="22"/>
          <w:szCs w:val="22"/>
        </w:rPr>
        <w:t>IČO:</w:t>
      </w:r>
      <w:r w:rsidRPr="00422215">
        <w:rPr>
          <w:rFonts w:ascii="Arial" w:hAnsi="Arial" w:cs="Arial"/>
          <w:sz w:val="22"/>
          <w:szCs w:val="22"/>
        </w:rPr>
        <w:tab/>
      </w:r>
      <w:r w:rsidRPr="00422215">
        <w:rPr>
          <w:rFonts w:ascii="Arial" w:hAnsi="Arial" w:cs="Arial"/>
          <w:sz w:val="22"/>
          <w:szCs w:val="22"/>
        </w:rPr>
        <w:tab/>
      </w:r>
      <w:r w:rsidR="003A5F5E" w:rsidRPr="00BE1631">
        <w:rPr>
          <w:rFonts w:ascii="Arial" w:hAnsi="Arial" w:cs="Arial"/>
          <w:sz w:val="22"/>
          <w:szCs w:val="22"/>
        </w:rPr>
        <w:t>00299677</w:t>
      </w:r>
    </w:p>
    <w:p w:rsidR="00F01419" w:rsidRPr="00422215" w:rsidRDefault="00F01419" w:rsidP="00F01419">
      <w:pPr>
        <w:tabs>
          <w:tab w:val="left" w:pos="2340"/>
        </w:tabs>
        <w:rPr>
          <w:rFonts w:ascii="Arial" w:hAnsi="Arial" w:cs="Arial"/>
          <w:sz w:val="22"/>
          <w:szCs w:val="22"/>
        </w:rPr>
      </w:pPr>
      <w:r w:rsidRPr="00422215">
        <w:rPr>
          <w:rFonts w:ascii="Arial" w:hAnsi="Arial" w:cs="Arial"/>
          <w:sz w:val="22"/>
          <w:szCs w:val="22"/>
        </w:rPr>
        <w:t>Bankovní ústav:</w:t>
      </w:r>
      <w:r w:rsidRPr="00422215">
        <w:rPr>
          <w:rFonts w:ascii="Arial" w:hAnsi="Arial" w:cs="Arial"/>
          <w:sz w:val="22"/>
          <w:szCs w:val="22"/>
        </w:rPr>
        <w:tab/>
      </w:r>
      <w:r w:rsidRPr="00422215">
        <w:rPr>
          <w:rFonts w:ascii="Arial" w:hAnsi="Arial" w:cs="Arial"/>
          <w:sz w:val="22"/>
          <w:szCs w:val="22"/>
        </w:rPr>
        <w:tab/>
      </w:r>
      <w:r w:rsidR="003A5F5E" w:rsidRPr="00BE1631">
        <w:rPr>
          <w:rFonts w:ascii="Arial" w:hAnsi="Arial" w:cs="Arial"/>
          <w:sz w:val="22"/>
          <w:szCs w:val="22"/>
        </w:rPr>
        <w:t>ČSOB, a.s</w:t>
      </w:r>
      <w:r w:rsidR="003A5F5E">
        <w:rPr>
          <w:rFonts w:ascii="Arial" w:hAnsi="Arial" w:cs="Arial"/>
          <w:sz w:val="22"/>
          <w:szCs w:val="22"/>
        </w:rPr>
        <w:t>.</w:t>
      </w:r>
    </w:p>
    <w:p w:rsidR="00F01419" w:rsidRPr="00422215" w:rsidRDefault="00F01419" w:rsidP="00F01419">
      <w:pPr>
        <w:tabs>
          <w:tab w:val="left" w:pos="2340"/>
        </w:tabs>
        <w:rPr>
          <w:rFonts w:ascii="Arial" w:hAnsi="Arial" w:cs="Arial"/>
          <w:sz w:val="22"/>
          <w:szCs w:val="22"/>
        </w:rPr>
      </w:pPr>
      <w:r w:rsidRPr="00422215">
        <w:rPr>
          <w:rFonts w:ascii="Arial" w:hAnsi="Arial" w:cs="Arial"/>
          <w:sz w:val="22"/>
          <w:szCs w:val="22"/>
        </w:rPr>
        <w:t>Číslo účtu:</w:t>
      </w:r>
      <w:r w:rsidRPr="00422215">
        <w:rPr>
          <w:rFonts w:ascii="Arial" w:hAnsi="Arial" w:cs="Arial"/>
          <w:sz w:val="22"/>
          <w:szCs w:val="22"/>
        </w:rPr>
        <w:tab/>
      </w:r>
      <w:r w:rsidRPr="00422215">
        <w:rPr>
          <w:rFonts w:ascii="Arial" w:hAnsi="Arial" w:cs="Arial"/>
          <w:sz w:val="22"/>
          <w:szCs w:val="22"/>
        </w:rPr>
        <w:tab/>
      </w:r>
      <w:r w:rsidR="003A5F5E" w:rsidRPr="00BE1631">
        <w:rPr>
          <w:rFonts w:ascii="Arial" w:hAnsi="Arial" w:cs="Arial"/>
          <w:sz w:val="22"/>
          <w:szCs w:val="22"/>
        </w:rPr>
        <w:t>185580346/0300</w:t>
      </w:r>
    </w:p>
    <w:p w:rsidR="00F01419" w:rsidRPr="00422215" w:rsidRDefault="00F01419" w:rsidP="00F01419">
      <w:pPr>
        <w:pStyle w:val="Bezmezer"/>
        <w:rPr>
          <w:rFonts w:ascii="Arial" w:hAnsi="Arial" w:cs="Arial"/>
        </w:rPr>
      </w:pPr>
      <w:r w:rsidRPr="00422215">
        <w:rPr>
          <w:rFonts w:ascii="Arial" w:hAnsi="Arial" w:cs="Arial"/>
        </w:rPr>
        <w:t>Osoba oprávněná jednat ve věcech</w:t>
      </w:r>
      <w:r w:rsidRPr="00422215">
        <w:rPr>
          <w:rFonts w:ascii="Arial" w:hAnsi="Arial" w:cs="Arial"/>
        </w:rPr>
        <w:tab/>
      </w:r>
    </w:p>
    <w:p w:rsidR="00F01419" w:rsidRPr="00422215" w:rsidRDefault="00F01419" w:rsidP="00F01419">
      <w:pPr>
        <w:pStyle w:val="Bezmezer"/>
        <w:rPr>
          <w:rFonts w:ascii="Arial" w:hAnsi="Arial" w:cs="Arial"/>
        </w:rPr>
      </w:pPr>
      <w:r w:rsidRPr="00422215">
        <w:rPr>
          <w:rFonts w:ascii="Arial" w:hAnsi="Arial" w:cs="Arial"/>
        </w:rPr>
        <w:t>smluvních:</w:t>
      </w:r>
      <w:r w:rsidRPr="00422215">
        <w:rPr>
          <w:rFonts w:ascii="Arial" w:hAnsi="Arial" w:cs="Arial"/>
        </w:rPr>
        <w:tab/>
      </w:r>
      <w:r w:rsidRPr="00422215">
        <w:rPr>
          <w:rFonts w:ascii="Arial" w:hAnsi="Arial" w:cs="Arial"/>
        </w:rPr>
        <w:tab/>
      </w:r>
      <w:r w:rsidRPr="00422215">
        <w:rPr>
          <w:rFonts w:ascii="Arial" w:hAnsi="Arial" w:cs="Arial"/>
        </w:rPr>
        <w:tab/>
      </w:r>
      <w:r w:rsidRPr="00422215">
        <w:rPr>
          <w:rFonts w:ascii="Arial" w:hAnsi="Arial" w:cs="Arial"/>
        </w:rPr>
        <w:tab/>
      </w:r>
      <w:r w:rsidRPr="00422215">
        <w:rPr>
          <w:rFonts w:ascii="Arial" w:hAnsi="Arial" w:cs="Arial"/>
        </w:rPr>
        <w:tab/>
      </w:r>
      <w:r w:rsidR="003A5F5E" w:rsidRPr="00BE1631">
        <w:rPr>
          <w:rFonts w:ascii="Arial" w:eastAsia="Times New Roman" w:hAnsi="Arial" w:cs="Arial"/>
          <w:lang w:eastAsia="cs-CZ"/>
        </w:rPr>
        <w:t>Ing. Lukáš Mařík, starosta</w:t>
      </w:r>
    </w:p>
    <w:p w:rsidR="00F01419" w:rsidRPr="00422215" w:rsidRDefault="00F01419" w:rsidP="00F01419">
      <w:pPr>
        <w:pStyle w:val="Bezmezer"/>
        <w:rPr>
          <w:rFonts w:ascii="Arial" w:hAnsi="Arial" w:cs="Arial"/>
        </w:rPr>
      </w:pPr>
      <w:r w:rsidRPr="00422215">
        <w:rPr>
          <w:rFonts w:ascii="Arial" w:hAnsi="Arial" w:cs="Arial"/>
        </w:rPr>
        <w:t>Kontaktní osoba ve věcech technických:</w:t>
      </w:r>
      <w:r w:rsidRPr="00422215">
        <w:rPr>
          <w:rFonts w:ascii="Arial" w:hAnsi="Arial" w:cs="Arial"/>
        </w:rPr>
        <w:tab/>
      </w:r>
      <w:bookmarkStart w:id="1" w:name="_Hlk173321366"/>
      <w:bookmarkStart w:id="2" w:name="_Hlk181736586"/>
      <w:r w:rsidR="003A5F5E" w:rsidRPr="00BE1631">
        <w:rPr>
          <w:rFonts w:ascii="Arial" w:eastAsia="Times New Roman" w:hAnsi="Arial" w:cs="Arial"/>
          <w:lang w:eastAsia="cs-CZ"/>
        </w:rPr>
        <w:t xml:space="preserve">Mgr. </w:t>
      </w:r>
      <w:bookmarkEnd w:id="1"/>
      <w:bookmarkEnd w:id="2"/>
      <w:r w:rsidR="003A5F5E" w:rsidRPr="00BE1631">
        <w:rPr>
          <w:rFonts w:ascii="Arial" w:eastAsia="Times New Roman" w:hAnsi="Arial" w:cs="Arial"/>
          <w:lang w:eastAsia="cs-CZ"/>
        </w:rPr>
        <w:t xml:space="preserve">Petr Kopečný, </w:t>
      </w:r>
      <w:bookmarkStart w:id="3" w:name="_Hlk173321373"/>
      <w:r w:rsidR="003A5F5E" w:rsidRPr="00BE1631">
        <w:rPr>
          <w:rFonts w:ascii="Arial" w:eastAsia="Times New Roman" w:hAnsi="Arial" w:cs="Arial"/>
          <w:lang w:eastAsia="cs-CZ"/>
        </w:rPr>
        <w:t>ředitel školy</w:t>
      </w:r>
      <w:bookmarkEnd w:id="3"/>
    </w:p>
    <w:p w:rsidR="00F01419" w:rsidRPr="00422215" w:rsidRDefault="00F01419" w:rsidP="00F01419">
      <w:pPr>
        <w:pStyle w:val="Bezmezer"/>
        <w:rPr>
          <w:rFonts w:ascii="Arial" w:hAnsi="Arial" w:cs="Arial"/>
        </w:rPr>
      </w:pPr>
      <w:r w:rsidRPr="00422215">
        <w:rPr>
          <w:rFonts w:ascii="Arial" w:hAnsi="Arial" w:cs="Arial"/>
        </w:rPr>
        <w:t>Tel.:</w:t>
      </w:r>
      <w:r w:rsidRPr="00422215">
        <w:rPr>
          <w:rFonts w:ascii="Arial" w:hAnsi="Arial" w:cs="Arial"/>
        </w:rPr>
        <w:tab/>
      </w:r>
      <w:r w:rsidRPr="00422215">
        <w:rPr>
          <w:rFonts w:ascii="Arial" w:hAnsi="Arial" w:cs="Arial"/>
        </w:rPr>
        <w:tab/>
      </w:r>
      <w:r w:rsidRPr="00422215">
        <w:rPr>
          <w:rFonts w:ascii="Arial" w:hAnsi="Arial" w:cs="Arial"/>
        </w:rPr>
        <w:tab/>
      </w:r>
      <w:r w:rsidRPr="00422215">
        <w:rPr>
          <w:rFonts w:ascii="Arial" w:hAnsi="Arial" w:cs="Arial"/>
        </w:rPr>
        <w:tab/>
      </w:r>
      <w:r w:rsidRPr="00422215">
        <w:rPr>
          <w:rFonts w:ascii="Arial" w:hAnsi="Arial" w:cs="Arial"/>
        </w:rPr>
        <w:tab/>
      </w:r>
      <w:r w:rsidRPr="00422215">
        <w:rPr>
          <w:rFonts w:ascii="Arial" w:hAnsi="Arial" w:cs="Arial"/>
        </w:rPr>
        <w:tab/>
        <w:t xml:space="preserve">+420 </w:t>
      </w:r>
      <w:r w:rsidR="003A5F5E" w:rsidRPr="00BE1631">
        <w:rPr>
          <w:rFonts w:ascii="Arial" w:eastAsia="Times New Roman" w:hAnsi="Arial" w:cs="Arial"/>
          <w:lang w:eastAsia="cs-CZ"/>
        </w:rPr>
        <w:t>585 358 109</w:t>
      </w:r>
    </w:p>
    <w:p w:rsidR="00F01419" w:rsidRPr="00CC38A2" w:rsidRDefault="00F01419" w:rsidP="00F01419">
      <w:pPr>
        <w:pStyle w:val="Bezmezer"/>
        <w:rPr>
          <w:rFonts w:ascii="Arial" w:hAnsi="Arial" w:cs="Arial"/>
        </w:rPr>
      </w:pPr>
      <w:r w:rsidRPr="00422215">
        <w:rPr>
          <w:rFonts w:ascii="Arial" w:hAnsi="Arial" w:cs="Arial"/>
        </w:rPr>
        <w:t>E-mail:</w:t>
      </w:r>
      <w:r w:rsidRPr="00422215">
        <w:rPr>
          <w:rFonts w:ascii="Arial" w:hAnsi="Arial" w:cs="Arial"/>
        </w:rPr>
        <w:tab/>
      </w:r>
      <w:r w:rsidRPr="00422215">
        <w:rPr>
          <w:rFonts w:ascii="Arial" w:hAnsi="Arial" w:cs="Arial"/>
        </w:rPr>
        <w:tab/>
      </w:r>
      <w:r w:rsidRPr="00422215">
        <w:rPr>
          <w:rFonts w:ascii="Arial" w:hAnsi="Arial" w:cs="Arial"/>
        </w:rPr>
        <w:tab/>
      </w:r>
      <w:r w:rsidRPr="00422215">
        <w:rPr>
          <w:rFonts w:ascii="Arial" w:hAnsi="Arial" w:cs="Arial"/>
        </w:rPr>
        <w:tab/>
      </w:r>
      <w:r w:rsidRPr="00422215">
        <w:rPr>
          <w:rFonts w:ascii="Arial" w:hAnsi="Arial" w:cs="Arial"/>
        </w:rPr>
        <w:tab/>
      </w:r>
      <w:r w:rsidRPr="00422215">
        <w:rPr>
          <w:rFonts w:ascii="Arial" w:hAnsi="Arial" w:cs="Arial"/>
        </w:rPr>
        <w:tab/>
      </w:r>
      <w:r w:rsidR="003A5F5E" w:rsidRPr="00BE1631">
        <w:rPr>
          <w:rFonts w:ascii="Arial" w:eastAsia="Times New Roman" w:hAnsi="Arial" w:cs="Arial"/>
          <w:lang w:eastAsia="cs-CZ"/>
        </w:rPr>
        <w:t>konecny@skolavelkyujezd.cz</w:t>
      </w:r>
    </w:p>
    <w:bookmarkEnd w:id="0"/>
    <w:p w:rsidR="00144027" w:rsidRDefault="00E6192E" w:rsidP="00144027">
      <w:pPr>
        <w:pStyle w:val="odrkyChar"/>
        <w:spacing w:before="0" w:after="0"/>
      </w:pPr>
      <w:r>
        <w:t xml:space="preserve"> </w:t>
      </w:r>
      <w:r w:rsidR="00144027">
        <w:t>(dále jen „</w:t>
      </w:r>
      <w:r w:rsidR="00144027">
        <w:rPr>
          <w:b/>
        </w:rPr>
        <w:t>Kupující</w:t>
      </w:r>
      <w:r w:rsidR="00144027">
        <w:t>“)</w:t>
      </w:r>
    </w:p>
    <w:p w:rsidR="00144027" w:rsidRDefault="00144027" w:rsidP="00144027">
      <w:pPr>
        <w:pStyle w:val="Normlnweb"/>
        <w:spacing w:before="0" w:beforeAutospacing="0" w:after="0" w:afterAutospacing="0"/>
        <w:jc w:val="both"/>
        <w:rPr>
          <w:rFonts w:ascii="Arial" w:hAnsi="Arial" w:cs="Arial"/>
          <w:sz w:val="22"/>
          <w:szCs w:val="22"/>
        </w:rPr>
      </w:pPr>
    </w:p>
    <w:p w:rsidR="00466827" w:rsidRDefault="004668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CF7A13" w:rsidRDefault="00CF7A13" w:rsidP="00144027">
      <w:pPr>
        <w:pStyle w:val="Normlnweb"/>
        <w:spacing w:before="0" w:beforeAutospacing="0" w:after="0" w:afterAutospacing="0"/>
        <w:jc w:val="both"/>
        <w:rPr>
          <w:rFonts w:ascii="Arial" w:hAnsi="Arial" w:cs="Arial"/>
          <w:sz w:val="22"/>
          <w:szCs w:val="22"/>
        </w:rPr>
      </w:pPr>
    </w:p>
    <w:p w:rsidR="00FD7701" w:rsidRDefault="00FD7701" w:rsidP="00144027">
      <w:pPr>
        <w:pStyle w:val="Normlnweb"/>
        <w:spacing w:before="0" w:beforeAutospacing="0" w:after="0" w:afterAutospacing="0"/>
        <w:jc w:val="both"/>
        <w:rPr>
          <w:rFonts w:ascii="Arial" w:hAnsi="Arial" w:cs="Arial"/>
          <w:sz w:val="22"/>
          <w:szCs w:val="22"/>
        </w:rPr>
      </w:pPr>
    </w:p>
    <w:p w:rsidR="00CF7A13" w:rsidRDefault="00CF7A13" w:rsidP="00144027">
      <w:pPr>
        <w:pStyle w:val="Normlnweb"/>
        <w:spacing w:before="0" w:beforeAutospacing="0" w:after="0" w:afterAutospacing="0"/>
        <w:jc w:val="both"/>
        <w:rPr>
          <w:rFonts w:ascii="Arial" w:hAnsi="Arial" w:cs="Arial"/>
          <w:sz w:val="22"/>
          <w:szCs w:val="22"/>
        </w:rPr>
      </w:pPr>
    </w:p>
    <w:p w:rsidR="00144027"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3A5F5E" w:rsidRDefault="003A5F5E" w:rsidP="00354116">
      <w:pPr>
        <w:pStyle w:val="Normlnweb"/>
        <w:spacing w:before="0" w:beforeAutospacing="0" w:after="0" w:afterAutospacing="0"/>
        <w:jc w:val="center"/>
        <w:rPr>
          <w:rFonts w:ascii="Arial" w:hAnsi="Arial" w:cs="Arial"/>
          <w:sz w:val="22"/>
          <w:szCs w:val="22"/>
        </w:rPr>
      </w:pPr>
    </w:p>
    <w:p w:rsidR="003A5F5E" w:rsidRPr="00354116" w:rsidRDefault="003A5F5E" w:rsidP="00354116">
      <w:pPr>
        <w:pStyle w:val="Normlnweb"/>
        <w:spacing w:before="0" w:beforeAutospacing="0" w:after="0" w:afterAutospacing="0"/>
        <w:jc w:val="center"/>
        <w:rPr>
          <w:rFonts w:ascii="Arial" w:hAnsi="Arial" w:cs="Arial"/>
          <w:sz w:val="22"/>
          <w:szCs w:val="22"/>
        </w:rPr>
      </w:pPr>
    </w:p>
    <w:p w:rsidR="00C36514" w:rsidRDefault="00C36514"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rsidR="00144027" w:rsidRPr="00B936ED" w:rsidRDefault="00144027" w:rsidP="00C36514">
      <w:pPr>
        <w:pStyle w:val="Podnadpis"/>
        <w:tabs>
          <w:tab w:val="right" w:pos="9638"/>
        </w:tabs>
        <w:rPr>
          <w:rFonts w:ascii="Arial" w:hAnsi="Arial" w:cs="Arial"/>
          <w:b w:val="0"/>
          <w:sz w:val="22"/>
          <w:szCs w:val="22"/>
        </w:rPr>
      </w:pPr>
      <w:r w:rsidRPr="00B936ED">
        <w:rPr>
          <w:rFonts w:ascii="Arial" w:hAnsi="Arial" w:cs="Arial"/>
          <w:sz w:val="22"/>
          <w:szCs w:val="22"/>
        </w:rPr>
        <w:t>Úvodní prohlášení – účel smlouvy</w:t>
      </w:r>
    </w:p>
    <w:p w:rsidR="00930BAD" w:rsidRPr="00B936ED" w:rsidRDefault="00930BAD" w:rsidP="007B3FFE">
      <w:pPr>
        <w:pStyle w:val="Podnadpis"/>
        <w:tabs>
          <w:tab w:val="right" w:pos="9638"/>
        </w:tabs>
        <w:jc w:val="both"/>
        <w:rPr>
          <w:rFonts w:ascii="Arial" w:hAnsi="Arial" w:cs="Arial"/>
          <w:b w:val="0"/>
          <w:sz w:val="22"/>
          <w:szCs w:val="22"/>
        </w:rPr>
      </w:pPr>
    </w:p>
    <w:p w:rsidR="00930BAD" w:rsidRPr="00B936ED" w:rsidRDefault="00D901A7" w:rsidP="00D901A7">
      <w:pPr>
        <w:pStyle w:val="Podnadpis"/>
        <w:numPr>
          <w:ilvl w:val="0"/>
          <w:numId w:val="20"/>
        </w:numPr>
        <w:tabs>
          <w:tab w:val="right" w:pos="9638"/>
        </w:tabs>
        <w:ind w:left="284" w:hanging="284"/>
        <w:jc w:val="both"/>
        <w:rPr>
          <w:rFonts w:ascii="Arial" w:hAnsi="Arial" w:cs="Arial"/>
          <w:b w:val="0"/>
          <w:sz w:val="22"/>
          <w:szCs w:val="22"/>
        </w:rPr>
      </w:pPr>
      <w:r w:rsidRPr="00B936ED">
        <w:rPr>
          <w:rFonts w:ascii="Arial" w:hAnsi="Arial" w:cs="Arial"/>
          <w:b w:val="0"/>
          <w:sz w:val="22"/>
          <w:szCs w:val="22"/>
        </w:rPr>
        <w:tab/>
      </w:r>
      <w:r w:rsidR="007B3FFE" w:rsidRPr="00B936ED">
        <w:rPr>
          <w:rFonts w:ascii="Arial" w:hAnsi="Arial" w:cs="Arial"/>
          <w:b w:val="0"/>
          <w:sz w:val="22"/>
          <w:szCs w:val="22"/>
        </w:rPr>
        <w:t xml:space="preserve">Účelem této kupní smlouvy je dodávka níže popsaného zboží </w:t>
      </w:r>
      <w:r w:rsidR="005A26A7" w:rsidRPr="00B936ED">
        <w:rPr>
          <w:rFonts w:ascii="Arial" w:hAnsi="Arial" w:cs="Arial"/>
          <w:b w:val="0"/>
          <w:sz w:val="22"/>
          <w:szCs w:val="22"/>
        </w:rPr>
        <w:t>(</w:t>
      </w:r>
      <w:r w:rsidR="00D43649" w:rsidRPr="00B936ED">
        <w:rPr>
          <w:rFonts w:ascii="Arial" w:hAnsi="Arial" w:cs="Arial"/>
          <w:bCs/>
          <w:color w:val="000000"/>
          <w:sz w:val="22"/>
          <w:szCs w:val="22"/>
        </w:rPr>
        <w:t>IT</w:t>
      </w:r>
      <w:r w:rsidR="002B54D5" w:rsidRPr="00B936ED">
        <w:rPr>
          <w:rFonts w:ascii="Arial" w:hAnsi="Arial" w:cs="Arial"/>
          <w:bCs/>
          <w:color w:val="000000"/>
          <w:sz w:val="22"/>
          <w:szCs w:val="22"/>
        </w:rPr>
        <w:t xml:space="preserve"> vybavení</w:t>
      </w:r>
      <w:r w:rsidR="00775905" w:rsidRPr="00B936ED">
        <w:rPr>
          <w:rFonts w:ascii="Arial" w:hAnsi="Arial" w:cs="Arial"/>
          <w:bCs/>
          <w:color w:val="000000"/>
          <w:sz w:val="22"/>
          <w:szCs w:val="22"/>
        </w:rPr>
        <w:t xml:space="preserve">) </w:t>
      </w:r>
      <w:r w:rsidR="00480BD0" w:rsidRPr="00B936ED">
        <w:rPr>
          <w:rFonts w:ascii="Arial" w:hAnsi="Arial" w:cs="Arial"/>
          <w:b w:val="0"/>
          <w:sz w:val="22"/>
          <w:szCs w:val="22"/>
        </w:rPr>
        <w:t>Prodávajícím Kupujícímu včetně poskytnutí souvisejících výkonů (služeb</w:t>
      </w:r>
      <w:r w:rsidR="0032578C" w:rsidRPr="00B936ED">
        <w:rPr>
          <w:rFonts w:ascii="Arial" w:hAnsi="Arial" w:cs="Arial"/>
          <w:b w:val="0"/>
          <w:sz w:val="22"/>
          <w:szCs w:val="22"/>
        </w:rPr>
        <w:t>).</w:t>
      </w:r>
      <w:r w:rsidRPr="00B936ED">
        <w:rPr>
          <w:rFonts w:ascii="Arial" w:hAnsi="Arial" w:cs="Arial"/>
          <w:b w:val="0"/>
          <w:sz w:val="22"/>
          <w:szCs w:val="22"/>
        </w:rPr>
        <w:t xml:space="preserve"> </w:t>
      </w:r>
    </w:p>
    <w:p w:rsidR="00E6192E" w:rsidRPr="00B936ED" w:rsidRDefault="00E6192E" w:rsidP="00E6192E">
      <w:pPr>
        <w:pStyle w:val="Podnadpis"/>
        <w:tabs>
          <w:tab w:val="right" w:pos="9638"/>
        </w:tabs>
        <w:ind w:left="284"/>
        <w:jc w:val="both"/>
        <w:rPr>
          <w:rFonts w:ascii="Arial" w:hAnsi="Arial" w:cs="Arial"/>
          <w:b w:val="0"/>
          <w:sz w:val="22"/>
          <w:szCs w:val="22"/>
        </w:rPr>
      </w:pPr>
    </w:p>
    <w:p w:rsidR="00A108BE" w:rsidRPr="00B936ED" w:rsidRDefault="00CF67B3" w:rsidP="00CF7D14">
      <w:pPr>
        <w:pStyle w:val="Podnadpis"/>
        <w:numPr>
          <w:ilvl w:val="0"/>
          <w:numId w:val="20"/>
        </w:numPr>
        <w:tabs>
          <w:tab w:val="right" w:pos="9638"/>
        </w:tabs>
        <w:ind w:left="284" w:hanging="284"/>
        <w:jc w:val="both"/>
        <w:rPr>
          <w:rFonts w:ascii="Arial" w:hAnsi="Arial" w:cs="Arial"/>
          <w:b w:val="0"/>
          <w:sz w:val="22"/>
          <w:szCs w:val="22"/>
        </w:rPr>
      </w:pPr>
      <w:r w:rsidRPr="00B936ED">
        <w:rPr>
          <w:rFonts w:ascii="Arial" w:hAnsi="Arial" w:cs="Arial"/>
          <w:b w:val="0"/>
          <w:sz w:val="22"/>
          <w:szCs w:val="22"/>
        </w:rPr>
        <w:t xml:space="preserve">Touto smlouvou popsaný předmět díla se vztahuje k veřejné zakázce nazvané </w:t>
      </w:r>
      <w:r w:rsidR="007062E9" w:rsidRPr="00B936ED">
        <w:rPr>
          <w:rFonts w:ascii="Arial" w:hAnsi="Arial" w:cs="Arial"/>
          <w:b w:val="0"/>
          <w:sz w:val="22"/>
          <w:szCs w:val="22"/>
        </w:rPr>
        <w:t>„</w:t>
      </w:r>
      <w:bookmarkStart w:id="4" w:name="_Hlk173321213"/>
      <w:bookmarkStart w:id="5" w:name="_Hlk181736173"/>
      <w:bookmarkStart w:id="6" w:name="_Hlk187326601"/>
      <w:bookmarkStart w:id="7" w:name="_Hlk181735978"/>
      <w:r w:rsidR="003A5F5E" w:rsidRPr="00B936ED">
        <w:rPr>
          <w:rFonts w:ascii="Arial" w:hAnsi="Arial" w:cs="Arial"/>
          <w:sz w:val="22"/>
          <w:szCs w:val="22"/>
        </w:rPr>
        <w:t xml:space="preserve">Dodávky vybavení pro ZŠ </w:t>
      </w:r>
      <w:bookmarkEnd w:id="4"/>
      <w:bookmarkEnd w:id="5"/>
      <w:r w:rsidR="003A5F5E" w:rsidRPr="00B936ED">
        <w:rPr>
          <w:rFonts w:ascii="Arial" w:hAnsi="Arial" w:cs="Arial"/>
          <w:sz w:val="22"/>
          <w:szCs w:val="22"/>
        </w:rPr>
        <w:t>Velký Újezd</w:t>
      </w:r>
      <w:bookmarkEnd w:id="6"/>
      <w:r w:rsidR="00C165A9" w:rsidRPr="00B936ED">
        <w:rPr>
          <w:rFonts w:ascii="Arial" w:hAnsi="Arial" w:cs="Arial"/>
          <w:b w:val="0"/>
          <w:sz w:val="22"/>
          <w:szCs w:val="22"/>
        </w:rPr>
        <w:t>“</w:t>
      </w:r>
      <w:r w:rsidR="0056368B" w:rsidRPr="00B936ED">
        <w:rPr>
          <w:rFonts w:ascii="Arial" w:hAnsi="Arial" w:cs="Arial"/>
          <w:b w:val="0"/>
          <w:sz w:val="22"/>
          <w:szCs w:val="22"/>
        </w:rPr>
        <w:t xml:space="preserve"> </w:t>
      </w:r>
      <w:bookmarkEnd w:id="7"/>
      <w:r w:rsidR="0056368B" w:rsidRPr="00B936ED">
        <w:rPr>
          <w:rFonts w:ascii="Arial" w:hAnsi="Arial" w:cs="Arial"/>
          <w:b w:val="0"/>
          <w:sz w:val="22"/>
          <w:szCs w:val="22"/>
        </w:rPr>
        <w:t xml:space="preserve">a části č. 1 pod názvem </w:t>
      </w:r>
      <w:r w:rsidR="00466827" w:rsidRPr="00B936ED">
        <w:rPr>
          <w:rFonts w:ascii="Arial" w:hAnsi="Arial" w:cs="Arial"/>
          <w:b w:val="0"/>
          <w:sz w:val="22"/>
          <w:szCs w:val="22"/>
        </w:rPr>
        <w:t>IT</w:t>
      </w:r>
      <w:r w:rsidR="00F336EB" w:rsidRPr="00B936ED">
        <w:rPr>
          <w:rFonts w:ascii="Arial" w:hAnsi="Arial" w:cs="Arial"/>
          <w:b w:val="0"/>
          <w:sz w:val="22"/>
          <w:szCs w:val="22"/>
        </w:rPr>
        <w:t xml:space="preserve"> </w:t>
      </w:r>
      <w:r w:rsidR="00775905" w:rsidRPr="00B936ED">
        <w:rPr>
          <w:rFonts w:ascii="Arial" w:hAnsi="Arial" w:cs="Arial"/>
          <w:b w:val="0"/>
          <w:sz w:val="22"/>
          <w:szCs w:val="22"/>
        </w:rPr>
        <w:t>vybavení</w:t>
      </w:r>
      <w:r w:rsidR="00C165A9" w:rsidRPr="00B936ED">
        <w:rPr>
          <w:rFonts w:ascii="Arial" w:hAnsi="Arial" w:cs="Arial"/>
          <w:b w:val="0"/>
          <w:sz w:val="22"/>
          <w:szCs w:val="22"/>
        </w:rPr>
        <w:t>.</w:t>
      </w:r>
      <w:r w:rsidR="00E079D1" w:rsidRPr="00B936ED">
        <w:rPr>
          <w:rFonts w:ascii="Arial" w:hAnsi="Arial" w:cs="Arial"/>
          <w:b w:val="0"/>
          <w:sz w:val="22"/>
          <w:szCs w:val="22"/>
        </w:rPr>
        <w:t xml:space="preserve"> </w:t>
      </w:r>
      <w:bookmarkStart w:id="8" w:name="_Hlk181735968"/>
      <w:r w:rsidR="00634F59" w:rsidRPr="00B936ED">
        <w:rPr>
          <w:rFonts w:ascii="Arial" w:hAnsi="Arial" w:cs="Arial"/>
          <w:b w:val="0"/>
          <w:sz w:val="22"/>
          <w:szCs w:val="22"/>
        </w:rPr>
        <w:t>Předmět této smlouv</w:t>
      </w:r>
      <w:r w:rsidR="00E079D1" w:rsidRPr="00B936ED">
        <w:rPr>
          <w:rFonts w:ascii="Arial" w:hAnsi="Arial" w:cs="Arial"/>
          <w:b w:val="0"/>
          <w:sz w:val="22"/>
          <w:szCs w:val="22"/>
        </w:rPr>
        <w:t xml:space="preserve">y bude prováděn </w:t>
      </w:r>
      <w:r w:rsidR="00CF7A13" w:rsidRPr="00B936ED">
        <w:rPr>
          <w:rFonts w:ascii="Arial" w:hAnsi="Arial" w:cs="Arial"/>
          <w:b w:val="0"/>
          <w:sz w:val="22"/>
          <w:szCs w:val="22"/>
        </w:rPr>
        <w:t xml:space="preserve">dle pravidel IROP 2021-2027 a pod názvem projektu </w:t>
      </w:r>
      <w:bookmarkStart w:id="9" w:name="_Hlk187695102"/>
      <w:r w:rsidR="00B936ED" w:rsidRPr="00B936ED">
        <w:rPr>
          <w:rFonts w:ascii="Arial" w:hAnsi="Arial" w:cs="Arial"/>
          <w:b w:val="0"/>
          <w:sz w:val="22"/>
          <w:szCs w:val="22"/>
        </w:rPr>
        <w:t>Vybu</w:t>
      </w:r>
      <w:bookmarkStart w:id="10" w:name="_Hlk187695003"/>
      <w:r w:rsidR="00B936ED" w:rsidRPr="00B936ED">
        <w:rPr>
          <w:rFonts w:ascii="Arial" w:hAnsi="Arial" w:cs="Arial"/>
          <w:b w:val="0"/>
          <w:sz w:val="22"/>
          <w:szCs w:val="22"/>
        </w:rPr>
        <w:t>dování tří multimediálních učeben, včetně kabinetů, na I. stupni ZŠ Velký Újezd</w:t>
      </w:r>
      <w:bookmarkEnd w:id="9"/>
      <w:bookmarkEnd w:id="10"/>
      <w:r w:rsidR="00583E6F" w:rsidRPr="00B936ED">
        <w:rPr>
          <w:rFonts w:ascii="Arial" w:hAnsi="Arial" w:cs="Arial"/>
          <w:b w:val="0"/>
          <w:sz w:val="22"/>
          <w:szCs w:val="22"/>
        </w:rPr>
        <w:t xml:space="preserve"> </w:t>
      </w:r>
      <w:r w:rsidR="00CF7A13" w:rsidRPr="00B936ED">
        <w:rPr>
          <w:rFonts w:ascii="Arial" w:hAnsi="Arial" w:cs="Arial"/>
          <w:b w:val="0"/>
          <w:sz w:val="22"/>
          <w:szCs w:val="22"/>
        </w:rPr>
        <w:t>reg. číslem projektu</w:t>
      </w:r>
      <w:bookmarkStart w:id="11" w:name="_Hlk173498808"/>
      <w:r w:rsidR="00792B5D" w:rsidRPr="00B936ED">
        <w:rPr>
          <w:rFonts w:ascii="Arial" w:hAnsi="Arial" w:cs="Arial"/>
          <w:b w:val="0"/>
          <w:sz w:val="22"/>
          <w:szCs w:val="22"/>
        </w:rPr>
        <w:t xml:space="preserve"> </w:t>
      </w:r>
      <w:bookmarkStart w:id="12" w:name="_Hlk187695081"/>
      <w:bookmarkEnd w:id="11"/>
      <w:r w:rsidR="00B936ED" w:rsidRPr="00B936ED">
        <w:rPr>
          <w:rFonts w:ascii="Arial" w:hAnsi="Arial" w:cs="Arial"/>
          <w:b w:val="0"/>
          <w:sz w:val="22"/>
          <w:szCs w:val="22"/>
        </w:rPr>
        <w:t>CZ.06.05.01/00/22_048/0005544</w:t>
      </w:r>
      <w:bookmarkEnd w:id="12"/>
      <w:r w:rsidR="00CF7A13" w:rsidRPr="00B936ED">
        <w:rPr>
          <w:rFonts w:ascii="Arial" w:hAnsi="Arial" w:cs="Arial"/>
          <w:b w:val="0"/>
          <w:sz w:val="22"/>
          <w:szCs w:val="22"/>
        </w:rPr>
        <w:t>.</w:t>
      </w:r>
      <w:bookmarkEnd w:id="8"/>
    </w:p>
    <w:p w:rsidR="00506BDD" w:rsidRPr="00B936ED" w:rsidRDefault="00506BDD" w:rsidP="00634F59">
      <w:pPr>
        <w:pStyle w:val="Podnadpis"/>
        <w:tabs>
          <w:tab w:val="right" w:pos="9638"/>
        </w:tabs>
        <w:jc w:val="both"/>
        <w:rPr>
          <w:rFonts w:ascii="Arial" w:hAnsi="Arial" w:cs="Arial"/>
          <w:b w:val="0"/>
          <w:sz w:val="22"/>
          <w:szCs w:val="22"/>
        </w:rPr>
      </w:pPr>
    </w:p>
    <w:p w:rsidR="00451FAE" w:rsidRPr="00B936E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B936E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B936ED">
        <w:rPr>
          <w:rFonts w:ascii="Arial" w:hAnsi="Arial" w:cs="Arial"/>
          <w:b w:val="0"/>
          <w:sz w:val="22"/>
          <w:szCs w:val="22"/>
        </w:rPr>
        <w:t>má veškerou způsobilost</w:t>
      </w:r>
      <w:r w:rsidRPr="00451FAE">
        <w:rPr>
          <w:rFonts w:ascii="Arial" w:hAnsi="Arial" w:cs="Arial"/>
          <w:b w:val="0"/>
          <w:sz w:val="22"/>
          <w:szCs w:val="22"/>
        </w:rPr>
        <w:t xml:space="preserve">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IT</w:t>
      </w:r>
      <w:r w:rsidR="00F336EB">
        <w:rPr>
          <w:rFonts w:ascii="Arial" w:hAnsi="Arial" w:cs="Arial"/>
          <w:sz w:val="22"/>
          <w:szCs w:val="22"/>
        </w:rPr>
        <w:t xml:space="preserve"> vybavení</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w:t>
      </w:r>
      <w:r w:rsidR="00D458FD" w:rsidRPr="00EB656D">
        <w:rPr>
          <w:rFonts w:ascii="Arial" w:hAnsi="Arial" w:cs="Arial"/>
          <w:b w:val="0"/>
          <w:sz w:val="22"/>
          <w:szCs w:val="22"/>
        </w:rPr>
        <w:lastRenderedPageBreak/>
        <w:t xml:space="preserve">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501D9F" w:rsidRDefault="00501D9F" w:rsidP="00501D9F">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rsidR="00501D9F" w:rsidRDefault="00501D9F" w:rsidP="00501D9F">
      <w:pPr>
        <w:pStyle w:val="Podnadpis"/>
        <w:tabs>
          <w:tab w:val="right" w:pos="9638"/>
        </w:tabs>
        <w:ind w:left="284"/>
        <w:jc w:val="both"/>
        <w:rPr>
          <w:rFonts w:ascii="Arial" w:hAnsi="Arial" w:cs="Arial"/>
          <w:b w:val="0"/>
          <w:sz w:val="22"/>
          <w:szCs w:val="22"/>
        </w:rPr>
      </w:pPr>
    </w:p>
    <w:p w:rsidR="00501D9F" w:rsidRPr="001F3840" w:rsidRDefault="00501D9F" w:rsidP="00501D9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rsidR="00501D9F" w:rsidRPr="001F3840" w:rsidRDefault="00501D9F" w:rsidP="00501D9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rsidR="00501D9F" w:rsidRPr="00B03F91" w:rsidRDefault="00501D9F" w:rsidP="00501D9F">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rsidR="00501D9F" w:rsidRPr="006F5787" w:rsidRDefault="00501D9F" w:rsidP="00501D9F">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rsidR="00501D9F" w:rsidRPr="001F3840" w:rsidRDefault="00501D9F" w:rsidP="00501D9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rsidR="00501D9F" w:rsidRDefault="00501D9F" w:rsidP="00501D9F">
      <w:pPr>
        <w:pStyle w:val="Podnadpis"/>
        <w:tabs>
          <w:tab w:val="right" w:pos="9638"/>
        </w:tabs>
        <w:ind w:left="360"/>
        <w:jc w:val="both"/>
        <w:rPr>
          <w:rFonts w:ascii="Arial" w:hAnsi="Arial" w:cs="Arial"/>
          <w:b w:val="0"/>
          <w:sz w:val="22"/>
          <w:szCs w:val="22"/>
        </w:rPr>
      </w:pPr>
    </w:p>
    <w:p w:rsidR="00501D9F" w:rsidRPr="001F3840" w:rsidRDefault="00501D9F" w:rsidP="00501D9F">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F01419">
        <w:rPr>
          <w:rFonts w:ascii="Arial" w:hAnsi="Arial" w:cs="Arial"/>
          <w:i/>
          <w:sz w:val="18"/>
          <w:szCs w:val="18"/>
          <w:highlight w:val="lightGray"/>
        </w:rPr>
        <w:t xml:space="preserve">Pozn. pro </w:t>
      </w:r>
      <w:r w:rsidR="00B03F91" w:rsidRPr="00F01419">
        <w:rPr>
          <w:rFonts w:ascii="Arial" w:hAnsi="Arial" w:cs="Arial"/>
          <w:i/>
          <w:sz w:val="18"/>
          <w:szCs w:val="18"/>
          <w:highlight w:val="lightGray"/>
        </w:rPr>
        <w:t>dodavatel</w:t>
      </w:r>
      <w:r w:rsidRPr="00F01419">
        <w:rPr>
          <w:rFonts w:ascii="Arial" w:hAnsi="Arial" w:cs="Arial"/>
          <w:i/>
          <w:sz w:val="18"/>
          <w:szCs w:val="18"/>
          <w:highlight w:val="lightGray"/>
        </w:rPr>
        <w:t>e</w:t>
      </w:r>
      <w:r w:rsidRPr="00F01419">
        <w:rPr>
          <w:rFonts w:ascii="Arial" w:hAnsi="Arial" w:cs="Arial"/>
          <w:b w:val="0"/>
          <w:i/>
          <w:sz w:val="18"/>
          <w:szCs w:val="18"/>
          <w:highlight w:val="lightGray"/>
        </w:rPr>
        <w:t xml:space="preserve">: </w:t>
      </w:r>
      <w:r w:rsidR="00B03F91" w:rsidRPr="00F01419">
        <w:rPr>
          <w:rFonts w:ascii="Arial" w:hAnsi="Arial" w:cs="Arial"/>
          <w:b w:val="0"/>
          <w:i/>
          <w:sz w:val="18"/>
          <w:szCs w:val="18"/>
          <w:highlight w:val="lightGray"/>
        </w:rPr>
        <w:t>dodavatel</w:t>
      </w:r>
      <w:r w:rsidRPr="00F01419">
        <w:rPr>
          <w:rFonts w:ascii="Arial" w:hAnsi="Arial" w:cs="Arial"/>
          <w:b w:val="0"/>
          <w:i/>
          <w:sz w:val="18"/>
          <w:szCs w:val="18"/>
          <w:highlight w:val="lightGray"/>
        </w:rPr>
        <w:t xml:space="preserve"> doplní délku záruční doby, která musí být shodná s tou, která je uve</w:t>
      </w:r>
      <w:r w:rsidR="00B03F91" w:rsidRPr="00F01419">
        <w:rPr>
          <w:rFonts w:ascii="Arial" w:hAnsi="Arial" w:cs="Arial"/>
          <w:b w:val="0"/>
          <w:i/>
          <w:sz w:val="18"/>
          <w:szCs w:val="18"/>
          <w:highlight w:val="lightGray"/>
        </w:rPr>
        <w:t>dena v odst. 3 článku V. dodavatel</w:t>
      </w:r>
      <w:r w:rsidRPr="00F01419">
        <w:rPr>
          <w:rFonts w:ascii="Arial" w:hAnsi="Arial" w:cs="Arial"/>
          <w:b w:val="0"/>
          <w:i/>
          <w:sz w:val="18"/>
          <w:szCs w:val="18"/>
          <w:highlight w:val="lightGray"/>
        </w:rPr>
        <w:t xml:space="preserve"> však musí uvést záruční dobu </w:t>
      </w:r>
      <w:r w:rsidRPr="00F01419">
        <w:rPr>
          <w:rFonts w:ascii="Arial" w:hAnsi="Arial" w:cs="Arial"/>
          <w:i/>
          <w:sz w:val="18"/>
          <w:szCs w:val="18"/>
          <w:highlight w:val="lightGray"/>
        </w:rPr>
        <w:t>nejméně 24 měsíců</w:t>
      </w:r>
      <w:r w:rsidRPr="00F01419">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002B54D5">
        <w:rPr>
          <w:rFonts w:ascii="Arial" w:hAnsi="Arial" w:cs="Arial"/>
          <w:sz w:val="22"/>
          <w:szCs w:val="22"/>
        </w:rPr>
        <w:t xml:space="preserve">do </w:t>
      </w:r>
      <w:bookmarkStart w:id="13" w:name="_Hlk132809445"/>
      <w:r w:rsidR="004D31BF">
        <w:rPr>
          <w:rFonts w:ascii="Arial" w:hAnsi="Arial" w:cs="Arial"/>
          <w:b/>
          <w:sz w:val="22"/>
          <w:szCs w:val="22"/>
        </w:rPr>
        <w:t>5</w:t>
      </w:r>
      <w:r w:rsidR="006B1B2A">
        <w:rPr>
          <w:rFonts w:ascii="Arial" w:hAnsi="Arial" w:cs="Arial"/>
          <w:b/>
          <w:sz w:val="22"/>
          <w:szCs w:val="22"/>
        </w:rPr>
        <w:t xml:space="preserve">0 kalendářních dní od </w:t>
      </w:r>
      <w:r w:rsidR="00F01419">
        <w:rPr>
          <w:rFonts w:ascii="Arial" w:hAnsi="Arial" w:cs="Arial"/>
          <w:b/>
          <w:sz w:val="22"/>
          <w:szCs w:val="22"/>
        </w:rPr>
        <w:t>podpisu</w:t>
      </w:r>
      <w:r w:rsidR="006B1B2A">
        <w:rPr>
          <w:rFonts w:ascii="Arial" w:hAnsi="Arial" w:cs="Arial"/>
          <w:b/>
          <w:sz w:val="22"/>
          <w:szCs w:val="22"/>
        </w:rPr>
        <w:t xml:space="preserve"> smlouvy</w:t>
      </w:r>
      <w:bookmarkEnd w:id="13"/>
      <w:r w:rsidR="006B1B2A">
        <w:rPr>
          <w:rFonts w:ascii="Arial" w:hAnsi="Arial" w:cs="Arial"/>
          <w:b/>
          <w:sz w:val="22"/>
          <w:szCs w:val="22"/>
        </w:rPr>
        <w:t>.</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w:t>
      </w:r>
      <w:r w:rsidRPr="00930BAD">
        <w:rPr>
          <w:rFonts w:ascii="Arial" w:hAnsi="Arial" w:cs="Arial"/>
          <w:sz w:val="22"/>
          <w:szCs w:val="22"/>
        </w:rPr>
        <w:lastRenderedPageBreak/>
        <w:t xml:space="preserve">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583E6F" w:rsidRPr="003A5F5E" w:rsidRDefault="003A5F5E" w:rsidP="001F3840">
      <w:pPr>
        <w:pStyle w:val="Podnadpis"/>
        <w:tabs>
          <w:tab w:val="right" w:pos="9638"/>
        </w:tabs>
        <w:jc w:val="both"/>
        <w:rPr>
          <w:rFonts w:ascii="Arial" w:hAnsi="Arial" w:cs="Arial"/>
          <w:bCs/>
          <w:sz w:val="22"/>
          <w:szCs w:val="22"/>
        </w:rPr>
      </w:pPr>
      <w:bookmarkStart w:id="14" w:name="_Hlk173322878"/>
      <w:bookmarkStart w:id="15" w:name="_Hlk181736545"/>
      <w:r w:rsidRPr="003A5F5E">
        <w:rPr>
          <w:rFonts w:ascii="Arial" w:hAnsi="Arial" w:cs="Arial"/>
          <w:bCs/>
          <w:sz w:val="22"/>
          <w:szCs w:val="22"/>
        </w:rPr>
        <w:t>Základní škola a Mateřská škola Velký Újezd, okres Olomouc, příspěvková organizace, adresa</w:t>
      </w:r>
      <w:bookmarkEnd w:id="14"/>
      <w:bookmarkEnd w:id="15"/>
      <w:r w:rsidRPr="003A5F5E">
        <w:rPr>
          <w:rFonts w:ascii="Arial" w:hAnsi="Arial" w:cs="Arial"/>
          <w:bCs/>
          <w:sz w:val="22"/>
          <w:szCs w:val="22"/>
        </w:rPr>
        <w:t>: Navrátilova 321, 78355 Velký Újezd</w:t>
      </w:r>
    </w:p>
    <w:p w:rsidR="003A5F5E" w:rsidRDefault="003A5F5E" w:rsidP="001F3840">
      <w:pPr>
        <w:pStyle w:val="Podnadpis"/>
        <w:tabs>
          <w:tab w:val="right" w:pos="9638"/>
        </w:tabs>
        <w:jc w:val="both"/>
        <w:rPr>
          <w:rFonts w:ascii="Arial" w:hAnsi="Arial" w:cs="Arial"/>
          <w:b w:val="0"/>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sidRPr="00F01419">
        <w:rPr>
          <w:rFonts w:ascii="Arial" w:hAnsi="Arial" w:cs="Arial"/>
          <w:b/>
          <w:i/>
          <w:sz w:val="18"/>
          <w:szCs w:val="18"/>
          <w:highlight w:val="lightGray"/>
        </w:rPr>
        <w:t>Pozn. pro dodavatel</w:t>
      </w:r>
      <w:r w:rsidR="001B20D3" w:rsidRPr="00F01419">
        <w:rPr>
          <w:rFonts w:ascii="Arial" w:hAnsi="Arial" w:cs="Arial"/>
          <w:b/>
          <w:i/>
          <w:sz w:val="18"/>
          <w:szCs w:val="18"/>
          <w:highlight w:val="lightGray"/>
        </w:rPr>
        <w:t>e</w:t>
      </w:r>
      <w:r w:rsidR="001B20D3" w:rsidRPr="00F01419">
        <w:rPr>
          <w:rFonts w:ascii="Arial" w:hAnsi="Arial" w:cs="Arial"/>
          <w:i/>
          <w:sz w:val="18"/>
          <w:szCs w:val="18"/>
          <w:highlight w:val="lightGray"/>
        </w:rPr>
        <w:t xml:space="preserve">: neplátce DPH vyplní pouze ta žlutě podbarvená pole, jež jsou označena „ </w:t>
      </w:r>
      <w:r w:rsidR="001B20D3" w:rsidRPr="00F01419">
        <w:rPr>
          <w:rFonts w:ascii="Arial" w:hAnsi="Arial" w:cs="Arial"/>
          <w:i/>
          <w:sz w:val="18"/>
          <w:szCs w:val="18"/>
          <w:highlight w:val="lightGray"/>
          <w:lang w:val="en-US"/>
        </w:rPr>
        <w:t xml:space="preserve">* </w:t>
      </w:r>
      <w:r w:rsidR="001B20D3" w:rsidRPr="00F01419">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w:t>
      </w:r>
      <w:r w:rsidRPr="00E03469">
        <w:rPr>
          <w:rFonts w:ascii="Arial" w:hAnsi="Arial" w:cs="Arial"/>
          <w:sz w:val="22"/>
          <w:szCs w:val="22"/>
        </w:rPr>
        <w:lastRenderedPageBreak/>
        <w:t xml:space="preserve">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rsidR="00F351AF" w:rsidRDefault="00F351AF" w:rsidP="00F336EB">
      <w:pPr>
        <w:numPr>
          <w:ilvl w:val="0"/>
          <w:numId w:val="2"/>
        </w:numPr>
        <w:tabs>
          <w:tab w:val="clear" w:pos="850"/>
          <w:tab w:val="left" w:pos="1418"/>
        </w:tabs>
        <w:suppressAutoHyphens/>
        <w:ind w:left="1418" w:hanging="709"/>
        <w:rPr>
          <w:rFonts w:ascii="Arial" w:hAnsi="Arial" w:cs="Arial"/>
          <w:sz w:val="22"/>
          <w:szCs w:val="22"/>
        </w:rPr>
      </w:pPr>
      <w:bookmarkStart w:id="16" w:name="_Hlk181736014"/>
      <w:bookmarkStart w:id="17" w:name="_Hlk71726957"/>
      <w:bookmarkStart w:id="18" w:name="_Hlk96352408"/>
      <w:r w:rsidRPr="00F577E2">
        <w:rPr>
          <w:rFonts w:ascii="Arial" w:hAnsi="Arial" w:cs="Arial"/>
          <w:sz w:val="22"/>
          <w:szCs w:val="22"/>
        </w:rPr>
        <w:t xml:space="preserve">informaci: </w:t>
      </w:r>
      <w:r w:rsidR="00CF7A13" w:rsidRPr="00890C24">
        <w:rPr>
          <w:rFonts w:ascii="Arial" w:hAnsi="Arial" w:cs="Arial"/>
          <w:sz w:val="22"/>
          <w:szCs w:val="22"/>
        </w:rPr>
        <w:t>Výdaje plynoucí z této faktury jsou vynaloženy</w:t>
      </w:r>
      <w:r w:rsidR="00CF7A13" w:rsidRPr="00B936ED">
        <w:rPr>
          <w:rFonts w:ascii="Arial" w:hAnsi="Arial" w:cs="Arial"/>
          <w:sz w:val="22"/>
          <w:szCs w:val="22"/>
        </w:rPr>
        <w:t xml:space="preserve"> dle pravidel </w:t>
      </w:r>
      <w:r w:rsidR="00B936ED" w:rsidRPr="00B936ED">
        <w:rPr>
          <w:rFonts w:ascii="Arial" w:hAnsi="Arial" w:cs="Arial"/>
          <w:sz w:val="22"/>
          <w:szCs w:val="22"/>
        </w:rPr>
        <w:t>IROP 2021-2027</w:t>
      </w:r>
      <w:r w:rsidR="00792B5D" w:rsidRPr="00B936ED">
        <w:rPr>
          <w:rFonts w:ascii="Arial" w:hAnsi="Arial" w:cs="Arial"/>
          <w:sz w:val="22"/>
          <w:szCs w:val="22"/>
        </w:rPr>
        <w:t xml:space="preserve"> </w:t>
      </w:r>
      <w:r w:rsidR="00CF7A13" w:rsidRPr="00B936ED">
        <w:rPr>
          <w:rFonts w:ascii="Arial" w:hAnsi="Arial" w:cs="Arial"/>
          <w:sz w:val="22"/>
          <w:szCs w:val="22"/>
        </w:rPr>
        <w:t xml:space="preserve">pod názvem projektu </w:t>
      </w:r>
      <w:r w:rsidR="00B936ED" w:rsidRPr="00B936ED">
        <w:rPr>
          <w:rFonts w:ascii="Arial" w:hAnsi="Arial" w:cs="Arial"/>
          <w:sz w:val="22"/>
          <w:szCs w:val="22"/>
        </w:rPr>
        <w:t xml:space="preserve">Vybudování tří multimediálních učeben, včetně kabinetů, na I. stupni ZŠ Velký Újezd </w:t>
      </w:r>
      <w:r w:rsidR="00CF7A13" w:rsidRPr="00B936ED">
        <w:rPr>
          <w:rFonts w:ascii="Arial" w:hAnsi="Arial" w:cs="Arial"/>
          <w:sz w:val="22"/>
          <w:szCs w:val="22"/>
        </w:rPr>
        <w:t xml:space="preserve">a reg. číslem projektu </w:t>
      </w:r>
      <w:r w:rsidR="00B936ED" w:rsidRPr="00B936ED">
        <w:rPr>
          <w:rFonts w:ascii="Arial" w:hAnsi="Arial" w:cs="Arial"/>
          <w:sz w:val="22"/>
          <w:szCs w:val="22"/>
        </w:rPr>
        <w:t xml:space="preserve">CZ.06.05.01/00/22_048/0005544 </w:t>
      </w:r>
      <w:r w:rsidR="00CF7A13" w:rsidRPr="00792B5D">
        <w:rPr>
          <w:rFonts w:ascii="Arial" w:hAnsi="Arial" w:cs="Arial"/>
          <w:sz w:val="22"/>
          <w:szCs w:val="22"/>
        </w:rPr>
        <w:t>a názvem veřejné zakázky</w:t>
      </w:r>
      <w:r w:rsidR="00A56E39" w:rsidRPr="00792B5D">
        <w:rPr>
          <w:rFonts w:ascii="Arial" w:hAnsi="Arial" w:cs="Arial"/>
          <w:sz w:val="22"/>
          <w:szCs w:val="22"/>
        </w:rPr>
        <w:t xml:space="preserve"> </w:t>
      </w:r>
      <w:r w:rsidR="0056368B" w:rsidRPr="00792B5D">
        <w:rPr>
          <w:rFonts w:ascii="Arial" w:hAnsi="Arial" w:cs="Arial"/>
          <w:sz w:val="22"/>
          <w:szCs w:val="22"/>
        </w:rPr>
        <w:t>„</w:t>
      </w:r>
      <w:r w:rsidR="003A5F5E" w:rsidRPr="00BE1631">
        <w:rPr>
          <w:rFonts w:ascii="Arial" w:hAnsi="Arial" w:cs="Arial"/>
          <w:sz w:val="22"/>
          <w:szCs w:val="22"/>
        </w:rPr>
        <w:t>Dodávky vybavení pro ZŠ Velký Újezd</w:t>
      </w:r>
      <w:r w:rsidR="0056368B" w:rsidRPr="00792B5D">
        <w:rPr>
          <w:rFonts w:ascii="Arial" w:hAnsi="Arial" w:cs="Arial"/>
          <w:sz w:val="22"/>
          <w:szCs w:val="22"/>
        </w:rPr>
        <w:t xml:space="preserve">“ </w:t>
      </w:r>
      <w:bookmarkEnd w:id="16"/>
      <w:r w:rsidR="0056368B" w:rsidRPr="00792B5D">
        <w:rPr>
          <w:rFonts w:ascii="Arial" w:hAnsi="Arial" w:cs="Arial"/>
          <w:sz w:val="22"/>
          <w:szCs w:val="22"/>
        </w:rPr>
        <w:t xml:space="preserve">a části č. </w:t>
      </w:r>
      <w:bookmarkEnd w:id="17"/>
      <w:r w:rsidR="0056368B" w:rsidRPr="00792B5D">
        <w:rPr>
          <w:rFonts w:ascii="Arial" w:hAnsi="Arial" w:cs="Arial"/>
          <w:sz w:val="22"/>
          <w:szCs w:val="22"/>
        </w:rPr>
        <w:t>1 pod názvem</w:t>
      </w:r>
      <w:r w:rsidR="00A56E39" w:rsidRPr="00792B5D">
        <w:rPr>
          <w:rFonts w:ascii="Arial" w:hAnsi="Arial" w:cs="Arial"/>
          <w:sz w:val="22"/>
          <w:szCs w:val="22"/>
        </w:rPr>
        <w:t xml:space="preserve"> IT</w:t>
      </w:r>
      <w:r w:rsidR="009252BE" w:rsidRPr="00792B5D">
        <w:rPr>
          <w:rFonts w:ascii="Arial" w:hAnsi="Arial" w:cs="Arial"/>
          <w:sz w:val="22"/>
          <w:szCs w:val="22"/>
        </w:rPr>
        <w:t xml:space="preserve"> </w:t>
      </w:r>
      <w:r w:rsidR="008747CB" w:rsidRPr="00792B5D">
        <w:rPr>
          <w:rFonts w:ascii="Arial" w:hAnsi="Arial" w:cs="Arial"/>
          <w:sz w:val="22"/>
          <w:szCs w:val="22"/>
        </w:rPr>
        <w:t>vybavení</w:t>
      </w:r>
      <w:r w:rsidR="00E079D1" w:rsidRPr="00792B5D">
        <w:rPr>
          <w:rFonts w:ascii="Arial" w:hAnsi="Arial" w:cs="Arial"/>
          <w:sz w:val="22"/>
          <w:szCs w:val="22"/>
        </w:rPr>
        <w:t>.</w:t>
      </w:r>
    </w:p>
    <w:bookmarkEnd w:id="18"/>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583E6F" w:rsidRDefault="00583E6F" w:rsidP="00CF7D14">
      <w:pPr>
        <w:tabs>
          <w:tab w:val="left" w:pos="0"/>
        </w:tabs>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 xml:space="preserve">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w:t>
      </w:r>
      <w:r w:rsidRPr="00566BC0">
        <w:rPr>
          <w:rFonts w:ascii="Arial" w:hAnsi="Arial"/>
          <w:sz w:val="22"/>
          <w:szCs w:val="22"/>
        </w:rPr>
        <w:lastRenderedPageBreak/>
        <w:t>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sidRPr="00F01419">
        <w:rPr>
          <w:rFonts w:ascii="Arial" w:hAnsi="Arial" w:cs="Arial"/>
          <w:b/>
          <w:i/>
          <w:sz w:val="18"/>
          <w:szCs w:val="18"/>
          <w:highlight w:val="lightGray"/>
        </w:rPr>
        <w:t>Pozn. pro dodavatel</w:t>
      </w:r>
      <w:r w:rsidR="00CD47FC" w:rsidRPr="00F01419">
        <w:rPr>
          <w:rFonts w:ascii="Arial" w:hAnsi="Arial" w:cs="Arial"/>
          <w:b/>
          <w:i/>
          <w:sz w:val="18"/>
          <w:szCs w:val="18"/>
          <w:highlight w:val="lightGray"/>
        </w:rPr>
        <w:t>e</w:t>
      </w:r>
      <w:r w:rsidR="004F2F6B" w:rsidRPr="00F01419">
        <w:rPr>
          <w:rFonts w:ascii="Arial" w:hAnsi="Arial" w:cs="Arial"/>
          <w:i/>
          <w:sz w:val="18"/>
          <w:szCs w:val="18"/>
          <w:highlight w:val="lightGray"/>
        </w:rPr>
        <w:t>: dodavatel</w:t>
      </w:r>
      <w:r w:rsidR="00CD47FC" w:rsidRPr="00F01419">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2D6047" w:rsidRPr="00F01419" w:rsidRDefault="002D6047" w:rsidP="002D6047">
      <w:pPr>
        <w:pStyle w:val="Podnadpis"/>
        <w:tabs>
          <w:tab w:val="right" w:pos="9638"/>
        </w:tabs>
        <w:ind w:left="720"/>
        <w:jc w:val="both"/>
        <w:rPr>
          <w:rFonts w:ascii="Arial" w:hAnsi="Arial" w:cs="Arial"/>
          <w:i/>
          <w:sz w:val="18"/>
          <w:szCs w:val="18"/>
          <w:highlight w:val="lightGray"/>
        </w:rPr>
      </w:pPr>
      <w:r w:rsidRPr="00F01419">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A56E39" w:rsidRDefault="00634F59" w:rsidP="00A56E39">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Default="00F55C9B" w:rsidP="00EA3274">
      <w:pPr>
        <w:jc w:val="both"/>
        <w:rPr>
          <w:rFonts w:ascii="Arial" w:hAnsi="Arial"/>
          <w:sz w:val="22"/>
          <w:szCs w:val="22"/>
        </w:rPr>
      </w:pPr>
    </w:p>
    <w:p w:rsidR="00862115" w:rsidRDefault="00862115" w:rsidP="00EA3274">
      <w:pPr>
        <w:jc w:val="both"/>
        <w:rPr>
          <w:rFonts w:ascii="Arial" w:hAnsi="Arial"/>
          <w:sz w:val="22"/>
          <w:szCs w:val="22"/>
        </w:rPr>
      </w:pPr>
    </w:p>
    <w:p w:rsidR="00862115" w:rsidRDefault="00862115" w:rsidP="00EA3274">
      <w:pPr>
        <w:jc w:val="both"/>
        <w:rPr>
          <w:rFonts w:ascii="Arial" w:hAnsi="Arial"/>
          <w:sz w:val="22"/>
          <w:szCs w:val="22"/>
        </w:rPr>
      </w:pPr>
    </w:p>
    <w:p w:rsidR="00862115" w:rsidRPr="002B4B57" w:rsidRDefault="00862115"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E2530">
        <w:rPr>
          <w:rFonts w:ascii="Arial" w:hAnsi="Arial"/>
          <w:sz w:val="22"/>
          <w:szCs w:val="22"/>
        </w:rPr>
        <w:t>5</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E2530">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w:t>
      </w:r>
      <w:r>
        <w:rPr>
          <w:rFonts w:ascii="Arial" w:hAnsi="Arial" w:cs="Arial"/>
          <w:b w:val="0"/>
          <w:sz w:val="22"/>
          <w:szCs w:val="22"/>
        </w:rPr>
        <w:lastRenderedPageBreak/>
        <w:t xml:space="preserve">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9D77E9" w:rsidRPr="009D77E9" w:rsidRDefault="009D77E9" w:rsidP="009D77E9">
      <w:pPr>
        <w:pStyle w:val="Podnadpis"/>
        <w:ind w:left="284"/>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lastRenderedPageBreak/>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240DC6" w:rsidRPr="007B17FD"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5B2391" w:rsidRPr="005B2391" w:rsidRDefault="005B2391" w:rsidP="005B2391">
      <w:pPr>
        <w:pStyle w:val="Odstavecseseznamem"/>
        <w:rPr>
          <w:rFonts w:ascii="Arial" w:hAnsi="Arial" w:cs="Arial"/>
          <w:sz w:val="22"/>
          <w:szCs w:val="22"/>
        </w:rPr>
      </w:pPr>
    </w:p>
    <w:p w:rsidR="005B2391" w:rsidRPr="006D6380" w:rsidRDefault="00A64751" w:rsidP="004F28CD">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sidR="00866904">
        <w:rPr>
          <w:rFonts w:ascii="Arial" w:hAnsi="Arial" w:cs="Arial"/>
          <w:sz w:val="22"/>
          <w:szCs w:val="22"/>
        </w:rPr>
        <w:t xml:space="preserve">va nabývá platnosti </w:t>
      </w:r>
      <w:r w:rsidR="004F28CD">
        <w:rPr>
          <w:rFonts w:ascii="Arial" w:hAnsi="Arial" w:cs="Arial"/>
          <w:sz w:val="22"/>
          <w:szCs w:val="22"/>
        </w:rPr>
        <w:t xml:space="preserve">a účinnosti </w:t>
      </w:r>
      <w:r w:rsidRPr="005B2391">
        <w:rPr>
          <w:rFonts w:ascii="Arial" w:hAnsi="Arial" w:cs="Arial"/>
          <w:sz w:val="22"/>
          <w:szCs w:val="22"/>
        </w:rPr>
        <w:t>dnem jejího podpisu oběma smluvními stranami.</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lastRenderedPageBreak/>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4F28CD" w:rsidRPr="00A56E39" w:rsidRDefault="004F28CD" w:rsidP="00A56E39">
      <w:pPr>
        <w:rPr>
          <w:rFonts w:ascii="Arial" w:hAnsi="Arial" w:cs="Arial"/>
          <w:sz w:val="22"/>
          <w:szCs w:val="22"/>
        </w:rPr>
      </w:pPr>
    </w:p>
    <w:p w:rsidR="007B17FD" w:rsidRPr="007B17FD" w:rsidRDefault="00A64751" w:rsidP="007B17FD">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r w:rsidR="007B17FD">
        <w:rPr>
          <w:rFonts w:ascii="Arial" w:hAnsi="Arial" w:cs="Arial"/>
          <w:sz w:val="22"/>
          <w:szCs w:val="22"/>
        </w:rPr>
        <w:t>.</w:t>
      </w:r>
    </w:p>
    <w:p w:rsidR="007B17FD" w:rsidRDefault="007B17FD" w:rsidP="007F0725">
      <w:pPr>
        <w:rPr>
          <w:rFonts w:ascii="Arial" w:hAnsi="Arial" w:cs="Arial"/>
          <w:sz w:val="22"/>
          <w:szCs w:val="22"/>
        </w:rPr>
      </w:pPr>
      <w:bookmarkStart w:id="19" w:name="_Hlk71726983"/>
    </w:p>
    <w:p w:rsidR="00F01419" w:rsidRPr="007F0725" w:rsidRDefault="00F01419" w:rsidP="00F01419">
      <w:pPr>
        <w:rPr>
          <w:rFonts w:ascii="Arial" w:hAnsi="Arial" w:cs="Arial"/>
          <w:sz w:val="22"/>
          <w:szCs w:val="22"/>
        </w:rPr>
      </w:pPr>
      <w:bookmarkStart w:id="20" w:name="_Hlk181736066"/>
      <w:bookmarkEnd w:id="19"/>
      <w:r w:rsidRPr="00422215">
        <w:rPr>
          <w:rFonts w:ascii="Arial" w:hAnsi="Arial" w:cs="Arial"/>
          <w:sz w:val="22"/>
          <w:szCs w:val="22"/>
        </w:rPr>
        <w:t>V</w:t>
      </w:r>
      <w:r w:rsidR="003B7075">
        <w:rPr>
          <w:rFonts w:ascii="Arial" w:hAnsi="Arial" w:cs="Arial"/>
          <w:sz w:val="22"/>
          <w:szCs w:val="22"/>
        </w:rPr>
        <w:t>e Velkém Újezdě</w:t>
      </w:r>
      <w:r w:rsidRPr="00422215">
        <w:rPr>
          <w:rFonts w:ascii="Arial" w:hAnsi="Arial" w:cs="Arial"/>
          <w:sz w:val="22"/>
          <w:szCs w:val="22"/>
        </w:rPr>
        <w:t xml:space="preserve"> dne………………..</w:t>
      </w:r>
      <w:r>
        <w:rPr>
          <w:rFonts w:ascii="Arial" w:hAnsi="Arial" w:cs="Arial"/>
          <w:sz w:val="22"/>
          <w:szCs w:val="22"/>
        </w:rPr>
        <w:tab/>
        <w:t xml:space="preserve">        </w:t>
      </w:r>
      <w:r w:rsidR="00010CB4">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rsidR="00F01419" w:rsidRPr="007F0725" w:rsidRDefault="00F01419" w:rsidP="00F01419">
      <w:pPr>
        <w:rPr>
          <w:rFonts w:ascii="Arial" w:hAnsi="Arial" w:cs="Arial"/>
          <w:b/>
          <w:sz w:val="22"/>
          <w:szCs w:val="22"/>
        </w:rPr>
      </w:pPr>
    </w:p>
    <w:p w:rsidR="00F01419" w:rsidRPr="007F0725" w:rsidRDefault="00F01419" w:rsidP="00F01419">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F01419" w:rsidRDefault="00F01419" w:rsidP="00F01419">
      <w:pPr>
        <w:rPr>
          <w:rFonts w:ascii="Arial" w:hAnsi="Arial" w:cs="Arial"/>
          <w:sz w:val="22"/>
          <w:szCs w:val="22"/>
        </w:rPr>
      </w:pPr>
    </w:p>
    <w:p w:rsidR="00F01419" w:rsidRPr="007F0725" w:rsidRDefault="00F01419" w:rsidP="00F01419">
      <w:pPr>
        <w:rPr>
          <w:rFonts w:ascii="Arial" w:hAnsi="Arial" w:cs="Arial"/>
          <w:sz w:val="22"/>
          <w:szCs w:val="22"/>
        </w:rPr>
      </w:pPr>
    </w:p>
    <w:p w:rsidR="00F01419" w:rsidRPr="007F0725" w:rsidRDefault="00F01419" w:rsidP="00F01419">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rsidR="00F01419" w:rsidRPr="007F0725" w:rsidRDefault="003B7075" w:rsidP="00F01419">
      <w:pPr>
        <w:pStyle w:val="Zpat"/>
        <w:tabs>
          <w:tab w:val="clear" w:pos="4536"/>
          <w:tab w:val="left" w:pos="4962"/>
        </w:tabs>
        <w:rPr>
          <w:rFonts w:ascii="Arial" w:hAnsi="Arial" w:cs="Arial"/>
          <w:sz w:val="22"/>
          <w:szCs w:val="22"/>
        </w:rPr>
      </w:pPr>
      <w:r>
        <w:rPr>
          <w:rFonts w:ascii="Arial" w:hAnsi="Arial" w:cs="Arial"/>
          <w:sz w:val="22"/>
          <w:szCs w:val="22"/>
        </w:rPr>
        <w:t>Ing. Lukáš Mařík</w:t>
      </w:r>
      <w:r w:rsidR="00F01419" w:rsidRPr="007F0725">
        <w:rPr>
          <w:rFonts w:ascii="Arial" w:hAnsi="Arial" w:cs="Arial"/>
          <w:sz w:val="22"/>
          <w:szCs w:val="22"/>
        </w:rPr>
        <w:tab/>
      </w:r>
      <w:r w:rsidR="00F01419" w:rsidRPr="002305BA">
        <w:rPr>
          <w:rFonts w:ascii="Arial" w:hAnsi="Arial" w:cs="Arial"/>
          <w:sz w:val="22"/>
          <w:szCs w:val="22"/>
          <w:highlight w:val="yellow"/>
        </w:rPr>
        <w:t>……………………………………</w:t>
      </w:r>
      <w:r w:rsidR="00F01419" w:rsidRPr="007F0725">
        <w:rPr>
          <w:rFonts w:ascii="Arial" w:hAnsi="Arial" w:cs="Arial"/>
          <w:sz w:val="22"/>
          <w:szCs w:val="22"/>
        </w:rPr>
        <w:tab/>
      </w:r>
      <w:r w:rsidR="00F01419" w:rsidRPr="007F0725">
        <w:rPr>
          <w:rFonts w:ascii="Arial" w:hAnsi="Arial" w:cs="Arial"/>
          <w:sz w:val="22"/>
          <w:szCs w:val="22"/>
        </w:rPr>
        <w:tab/>
      </w:r>
    </w:p>
    <w:p w:rsidR="00F01419" w:rsidRPr="002D6047" w:rsidRDefault="00583E6F" w:rsidP="00F01419">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starosta</w:t>
      </w:r>
      <w:r w:rsidR="00F01419" w:rsidRPr="007F0725">
        <w:rPr>
          <w:rFonts w:ascii="Arial" w:hAnsi="Arial" w:cs="Arial"/>
          <w:iCs/>
          <w:color w:val="000000"/>
          <w:sz w:val="22"/>
          <w:szCs w:val="22"/>
        </w:rPr>
        <w:tab/>
      </w:r>
      <w:r w:rsidR="00F01419" w:rsidRPr="002305BA">
        <w:rPr>
          <w:rFonts w:ascii="Arial" w:hAnsi="Arial" w:cs="Arial"/>
          <w:sz w:val="22"/>
          <w:szCs w:val="22"/>
          <w:highlight w:val="yellow"/>
        </w:rPr>
        <w:t>…………</w:t>
      </w:r>
      <w:r w:rsidR="00F01419">
        <w:rPr>
          <w:rFonts w:ascii="Arial" w:hAnsi="Arial" w:cs="Arial"/>
          <w:sz w:val="22"/>
          <w:szCs w:val="22"/>
          <w:highlight w:val="yellow"/>
        </w:rPr>
        <w:t>……...</w:t>
      </w:r>
      <w:r w:rsidR="00F01419" w:rsidRPr="002305BA">
        <w:rPr>
          <w:rFonts w:ascii="Arial" w:hAnsi="Arial" w:cs="Arial"/>
          <w:sz w:val="22"/>
          <w:szCs w:val="22"/>
          <w:highlight w:val="yellow"/>
        </w:rPr>
        <w:t>…………………</w:t>
      </w:r>
    </w:p>
    <w:bookmarkEnd w:id="20"/>
    <w:p w:rsidR="00F01419" w:rsidRPr="00F01419" w:rsidRDefault="00F01419" w:rsidP="00F01419">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F01419" w:rsidRPr="00F01419"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sidRPr="00F01419">
        <w:rPr>
          <w:rFonts w:ascii="Arial" w:hAnsi="Arial" w:cs="Arial"/>
          <w:b/>
          <w:i/>
          <w:iCs/>
          <w:color w:val="000000"/>
          <w:sz w:val="18"/>
          <w:szCs w:val="18"/>
          <w:highlight w:val="lightGray"/>
        </w:rPr>
        <w:t xml:space="preserve">Pozn. pro dodavatele: </w:t>
      </w:r>
      <w:r w:rsidRPr="00F01419">
        <w:rPr>
          <w:rFonts w:ascii="Arial" w:hAnsi="Arial" w:cs="Arial"/>
          <w:i/>
          <w:iCs/>
          <w:color w:val="000000"/>
          <w:sz w:val="18"/>
          <w:szCs w:val="18"/>
          <w:highlight w:val="lightGray"/>
        </w:rPr>
        <w:t>doplnit datum a místo podpisu, dále hůlkovým písmem označení osoby oprávněné jednat za dodavatele s uvedením její funkce jakožto statutárního orgánu a vlastnoruční podpis této osoby.</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2"/>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583E6F">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C6264" w:rsidRDefault="003C6264">
      <w:r>
        <w:separator/>
      </w:r>
    </w:p>
  </w:endnote>
  <w:endnote w:type="continuationSeparator" w:id="0">
    <w:p w:rsidR="003C6264" w:rsidRDefault="003C6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419" w:rsidRDefault="00F01419" w:rsidP="00461955">
    <w:pPr>
      <w:pStyle w:val="Zpat"/>
      <w:jc w:val="center"/>
    </w:pPr>
    <w:r w:rsidRPr="00163831">
      <w:rPr>
        <w:color w:val="333333"/>
        <w:sz w:val="16"/>
        <w:szCs w:val="16"/>
      </w:rPr>
      <w:t>.</w:t>
    </w:r>
  </w:p>
  <w:p w:rsidR="00F01419" w:rsidRDefault="00F01419" w:rsidP="007C1E04">
    <w:pPr>
      <w:pStyle w:val="Zpat"/>
      <w:jc w:val="center"/>
      <w:rPr>
        <w:rStyle w:val="slostrnky"/>
      </w:rPr>
    </w:pPr>
  </w:p>
  <w:p w:rsidR="00F01419" w:rsidRDefault="00F01419"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419" w:rsidRPr="00A569D1" w:rsidRDefault="00F01419" w:rsidP="00DD3E17">
    <w:pPr>
      <w:pStyle w:val="Zpat"/>
      <w:pBdr>
        <w:bottom w:val="single" w:sz="12" w:space="1" w:color="auto"/>
      </w:pBdr>
      <w:rPr>
        <w:rFonts w:ascii="Palatino Linotype" w:hAnsi="Palatino Linotype"/>
        <w:sz w:val="4"/>
      </w:rPr>
    </w:pPr>
  </w:p>
  <w:p w:rsidR="00F01419" w:rsidRPr="00A569D1" w:rsidRDefault="00F01419"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rsidR="00F01419" w:rsidRDefault="00F0141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C6264" w:rsidRDefault="003C6264">
      <w:r>
        <w:separator/>
      </w:r>
    </w:p>
  </w:footnote>
  <w:footnote w:type="continuationSeparator" w:id="0">
    <w:p w:rsidR="003C6264" w:rsidRDefault="003C6264">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419" w:rsidRDefault="00F01419" w:rsidP="00E6192E">
    <w:pPr>
      <w:pStyle w:val="Zhlav"/>
    </w:pPr>
  </w:p>
  <w:p w:rsidR="00F01419" w:rsidRDefault="00F014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419" w:rsidRPr="005F2131" w:rsidRDefault="00000000">
    <w:pPr>
      <w:pStyle w:val="Zhlav"/>
      <w:pBdr>
        <w:bottom w:val="single" w:sz="12" w:space="1" w:color="auto"/>
      </w:pBdr>
      <w:spacing w:before="40"/>
      <w:rPr>
        <w:rFonts w:ascii="Arial MT CE Black" w:hAnsi="Arial MT CE Black"/>
      </w:rPr>
    </w:pPr>
    <w:r>
      <w:rPr>
        <w:noProof/>
      </w:rPr>
      <w:pict>
        <v:shapetype id="_x0000_t202" coordsize="21600,21600" o:spt="202" path="m,l,21600r21600,l21600,xe">
          <v:stroke joinstyle="miter"/>
          <v:path gradientshapeok="t" o:connecttype="rect"/>
        </v:shapetype>
        <v:shape id="Text Box 1" o:spid="_x0000_s1027"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w:txbxContent>
              <w:p w:rsidR="00F01419" w:rsidRDefault="00F01419"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F01419" w:rsidRDefault="00F01419" w:rsidP="000136B2">
                <w:pPr>
                  <w:rPr>
                    <w:rFonts w:ascii="Arial MT CE Black" w:hAnsi="Arial MT CE Black"/>
                  </w:rPr>
                </w:pPr>
                <w:r>
                  <w:rPr>
                    <w:rFonts w:ascii="Arial MT CE Black" w:hAnsi="Arial MT CE Black"/>
                    <w:sz w:val="18"/>
                  </w:rPr>
                  <w:t>zadávání veřejných zakázek, pořádání obchodních soutěží</w:t>
                </w:r>
              </w:p>
              <w:p w:rsidR="00F01419" w:rsidRDefault="00F01419" w:rsidP="000136B2">
                <w:pPr>
                  <w:rPr>
                    <w:sz w:val="13"/>
                  </w:rPr>
                </w:pPr>
              </w:p>
              <w:p w:rsidR="00F01419" w:rsidRPr="007C46DE" w:rsidRDefault="00F01419"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F01419" w:rsidRPr="00F75B57" w:rsidRDefault="00F01419"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F01419" w:rsidRPr="00F75B57" w:rsidRDefault="00F01419"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F01419" w:rsidRDefault="00F01419" w:rsidP="000136B2">
                <w:pPr>
                  <w:pStyle w:val="Zkladntext2"/>
                  <w:tabs>
                    <w:tab w:val="left" w:pos="1843"/>
                  </w:tabs>
                  <w:rPr>
                    <w:rFonts w:ascii="Arial" w:hAnsi="Arial"/>
                    <w:b/>
                    <w:sz w:val="12"/>
                  </w:rPr>
                </w:pPr>
              </w:p>
              <w:p w:rsidR="00F01419" w:rsidRDefault="00F01419"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F01419" w:rsidRDefault="00F01419">
                <w:pPr>
                  <w:pStyle w:val="Zkladntext2"/>
                  <w:tabs>
                    <w:tab w:val="left" w:pos="1843"/>
                  </w:tabs>
                  <w:rPr>
                    <w:rFonts w:ascii="Arial" w:hAnsi="Arial"/>
                    <w:b/>
                  </w:rPr>
                </w:pPr>
              </w:p>
            </w:txbxContent>
          </v:textbox>
        </v:shape>
      </w:pict>
    </w:r>
    <w:r w:rsidR="00F01419">
      <w:rPr>
        <w:rFonts w:ascii="Arial MT CE Black" w:hAnsi="Arial MT CE Black"/>
        <w:noProof/>
      </w:rPr>
      <w:drawing>
        <wp:inline distT="0" distB="0" distL="0" distR="0" wp14:anchorId="78EF038B" wp14:editId="0467D23A">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F01419" w:rsidRDefault="00F01419">
    <w:pPr>
      <w:pStyle w:val="Zhlav"/>
    </w:pPr>
  </w:p>
  <w:p w:rsidR="00F01419" w:rsidRDefault="00F0141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827987870">
    <w:abstractNumId w:val="1"/>
  </w:num>
  <w:num w:numId="2" w16cid:durableId="274559960">
    <w:abstractNumId w:val="2"/>
  </w:num>
  <w:num w:numId="3" w16cid:durableId="1063173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5450005">
    <w:abstractNumId w:val="26"/>
  </w:num>
  <w:num w:numId="5" w16cid:durableId="330837682">
    <w:abstractNumId w:val="33"/>
  </w:num>
  <w:num w:numId="6" w16cid:durableId="796996253">
    <w:abstractNumId w:val="38"/>
  </w:num>
  <w:num w:numId="7" w16cid:durableId="1583491939">
    <w:abstractNumId w:val="8"/>
  </w:num>
  <w:num w:numId="8" w16cid:durableId="1309745050">
    <w:abstractNumId w:val="7"/>
  </w:num>
  <w:num w:numId="9" w16cid:durableId="463426501">
    <w:abstractNumId w:val="23"/>
  </w:num>
  <w:num w:numId="10" w16cid:durableId="2144619251">
    <w:abstractNumId w:val="22"/>
  </w:num>
  <w:num w:numId="11" w16cid:durableId="677124756">
    <w:abstractNumId w:val="34"/>
  </w:num>
  <w:num w:numId="12" w16cid:durableId="1066538366">
    <w:abstractNumId w:val="5"/>
  </w:num>
  <w:num w:numId="13" w16cid:durableId="707875141">
    <w:abstractNumId w:val="9"/>
  </w:num>
  <w:num w:numId="14" w16cid:durableId="3207430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419019">
    <w:abstractNumId w:val="15"/>
  </w:num>
  <w:num w:numId="16" w16cid:durableId="28841036">
    <w:abstractNumId w:val="28"/>
  </w:num>
  <w:num w:numId="17" w16cid:durableId="480654610">
    <w:abstractNumId w:val="4"/>
  </w:num>
  <w:num w:numId="18" w16cid:durableId="240988440">
    <w:abstractNumId w:val="14"/>
  </w:num>
  <w:num w:numId="19" w16cid:durableId="6790883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1377947">
    <w:abstractNumId w:val="29"/>
  </w:num>
  <w:num w:numId="21" w16cid:durableId="972177015">
    <w:abstractNumId w:val="16"/>
  </w:num>
  <w:num w:numId="22" w16cid:durableId="168720210">
    <w:abstractNumId w:val="21"/>
  </w:num>
  <w:num w:numId="23" w16cid:durableId="1052654290">
    <w:abstractNumId w:val="30"/>
  </w:num>
  <w:num w:numId="24" w16cid:durableId="1242061184">
    <w:abstractNumId w:val="36"/>
  </w:num>
  <w:num w:numId="25" w16cid:durableId="1500655443">
    <w:abstractNumId w:val="17"/>
  </w:num>
  <w:num w:numId="26" w16cid:durableId="422529814">
    <w:abstractNumId w:val="35"/>
  </w:num>
  <w:num w:numId="27" w16cid:durableId="1096248140">
    <w:abstractNumId w:val="6"/>
  </w:num>
  <w:num w:numId="28" w16cid:durableId="1714965790">
    <w:abstractNumId w:val="11"/>
  </w:num>
  <w:num w:numId="29" w16cid:durableId="1599411624">
    <w:abstractNumId w:val="19"/>
  </w:num>
  <w:num w:numId="30" w16cid:durableId="1292125727">
    <w:abstractNumId w:val="18"/>
  </w:num>
  <w:num w:numId="31" w16cid:durableId="403341058">
    <w:abstractNumId w:val="24"/>
  </w:num>
  <w:num w:numId="32" w16cid:durableId="1438985602">
    <w:abstractNumId w:val="31"/>
  </w:num>
  <w:num w:numId="33" w16cid:durableId="596134915">
    <w:abstractNumId w:val="10"/>
  </w:num>
  <w:num w:numId="34" w16cid:durableId="670910065">
    <w:abstractNumId w:val="3"/>
  </w:num>
  <w:num w:numId="35" w16cid:durableId="1451128327">
    <w:abstractNumId w:val="37"/>
  </w:num>
  <w:num w:numId="36" w16cid:durableId="1259561132">
    <w:abstractNumId w:val="12"/>
  </w:num>
  <w:num w:numId="37" w16cid:durableId="354623700">
    <w:abstractNumId w:val="25"/>
  </w:num>
  <w:num w:numId="38" w16cid:durableId="569581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969383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7029518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0CB4"/>
    <w:rsid w:val="000136B2"/>
    <w:rsid w:val="000140DA"/>
    <w:rsid w:val="00014AEB"/>
    <w:rsid w:val="000240F3"/>
    <w:rsid w:val="000251F4"/>
    <w:rsid w:val="00026639"/>
    <w:rsid w:val="00031CA9"/>
    <w:rsid w:val="0003377F"/>
    <w:rsid w:val="00046801"/>
    <w:rsid w:val="00051AB2"/>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52A"/>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045"/>
    <w:rsid w:val="000C4709"/>
    <w:rsid w:val="000C50EE"/>
    <w:rsid w:val="000D07FA"/>
    <w:rsid w:val="000F1499"/>
    <w:rsid w:val="000F165A"/>
    <w:rsid w:val="000F4EF7"/>
    <w:rsid w:val="000F52DE"/>
    <w:rsid w:val="000F53C1"/>
    <w:rsid w:val="000F562E"/>
    <w:rsid w:val="001003CC"/>
    <w:rsid w:val="00101126"/>
    <w:rsid w:val="001027D9"/>
    <w:rsid w:val="00104D78"/>
    <w:rsid w:val="0010765B"/>
    <w:rsid w:val="00107DE9"/>
    <w:rsid w:val="00114A5D"/>
    <w:rsid w:val="00114D5E"/>
    <w:rsid w:val="001176E1"/>
    <w:rsid w:val="001231B8"/>
    <w:rsid w:val="00125535"/>
    <w:rsid w:val="001263D0"/>
    <w:rsid w:val="00133A0B"/>
    <w:rsid w:val="001349C8"/>
    <w:rsid w:val="00136023"/>
    <w:rsid w:val="0013739F"/>
    <w:rsid w:val="001402AC"/>
    <w:rsid w:val="0014109B"/>
    <w:rsid w:val="00144027"/>
    <w:rsid w:val="00144A5A"/>
    <w:rsid w:val="0015007F"/>
    <w:rsid w:val="001565BE"/>
    <w:rsid w:val="00162E6A"/>
    <w:rsid w:val="0016714B"/>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7E7"/>
    <w:rsid w:val="001C68E4"/>
    <w:rsid w:val="001D20A1"/>
    <w:rsid w:val="001D4008"/>
    <w:rsid w:val="001D7534"/>
    <w:rsid w:val="001E4246"/>
    <w:rsid w:val="001F1ABA"/>
    <w:rsid w:val="001F3840"/>
    <w:rsid w:val="001F561E"/>
    <w:rsid w:val="001F57E4"/>
    <w:rsid w:val="0020225D"/>
    <w:rsid w:val="00203BE3"/>
    <w:rsid w:val="0020634E"/>
    <w:rsid w:val="0020646E"/>
    <w:rsid w:val="00211C6B"/>
    <w:rsid w:val="00216AE3"/>
    <w:rsid w:val="002174B2"/>
    <w:rsid w:val="00224C11"/>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4E9D"/>
    <w:rsid w:val="002A7FC6"/>
    <w:rsid w:val="002B1043"/>
    <w:rsid w:val="002B4B57"/>
    <w:rsid w:val="002B54D5"/>
    <w:rsid w:val="002B7C34"/>
    <w:rsid w:val="002C1153"/>
    <w:rsid w:val="002C1A92"/>
    <w:rsid w:val="002C25B1"/>
    <w:rsid w:val="002C31C6"/>
    <w:rsid w:val="002C39D0"/>
    <w:rsid w:val="002C7781"/>
    <w:rsid w:val="002D6047"/>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5F5E"/>
    <w:rsid w:val="003A79B6"/>
    <w:rsid w:val="003B06C7"/>
    <w:rsid w:val="003B0E8E"/>
    <w:rsid w:val="003B299D"/>
    <w:rsid w:val="003B7075"/>
    <w:rsid w:val="003C06F8"/>
    <w:rsid w:val="003C1616"/>
    <w:rsid w:val="003C6264"/>
    <w:rsid w:val="003C70B5"/>
    <w:rsid w:val="003C7361"/>
    <w:rsid w:val="003D2D2D"/>
    <w:rsid w:val="003D33F1"/>
    <w:rsid w:val="003D5C08"/>
    <w:rsid w:val="003E0BDD"/>
    <w:rsid w:val="003F2B36"/>
    <w:rsid w:val="003F5BB0"/>
    <w:rsid w:val="003F7D07"/>
    <w:rsid w:val="00402106"/>
    <w:rsid w:val="00404CD5"/>
    <w:rsid w:val="00407F79"/>
    <w:rsid w:val="0041245E"/>
    <w:rsid w:val="00413D1B"/>
    <w:rsid w:val="0042414B"/>
    <w:rsid w:val="00424BB8"/>
    <w:rsid w:val="004317BC"/>
    <w:rsid w:val="004331B7"/>
    <w:rsid w:val="00435C3D"/>
    <w:rsid w:val="004410A5"/>
    <w:rsid w:val="00444833"/>
    <w:rsid w:val="00450467"/>
    <w:rsid w:val="00451FAE"/>
    <w:rsid w:val="004526C9"/>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2FB0"/>
    <w:rsid w:val="004B3A35"/>
    <w:rsid w:val="004C2D62"/>
    <w:rsid w:val="004C2E05"/>
    <w:rsid w:val="004C3C0E"/>
    <w:rsid w:val="004D0C32"/>
    <w:rsid w:val="004D21CD"/>
    <w:rsid w:val="004D31BF"/>
    <w:rsid w:val="004D64DE"/>
    <w:rsid w:val="004D727E"/>
    <w:rsid w:val="004E04B5"/>
    <w:rsid w:val="004E4851"/>
    <w:rsid w:val="004E6052"/>
    <w:rsid w:val="004F28CD"/>
    <w:rsid w:val="004F2F6B"/>
    <w:rsid w:val="004F7AA2"/>
    <w:rsid w:val="00500294"/>
    <w:rsid w:val="0050039C"/>
    <w:rsid w:val="00500918"/>
    <w:rsid w:val="00501D9F"/>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3E6F"/>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10D6"/>
    <w:rsid w:val="006823F9"/>
    <w:rsid w:val="00683E3F"/>
    <w:rsid w:val="00687221"/>
    <w:rsid w:val="006961DF"/>
    <w:rsid w:val="00697AD9"/>
    <w:rsid w:val="00697E1A"/>
    <w:rsid w:val="006A3FD8"/>
    <w:rsid w:val="006A7ED7"/>
    <w:rsid w:val="006B1B2A"/>
    <w:rsid w:val="006B24AA"/>
    <w:rsid w:val="006B2579"/>
    <w:rsid w:val="006B2738"/>
    <w:rsid w:val="006B3C85"/>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7027DC"/>
    <w:rsid w:val="00703FCB"/>
    <w:rsid w:val="00705087"/>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5905"/>
    <w:rsid w:val="00777175"/>
    <w:rsid w:val="00781F9D"/>
    <w:rsid w:val="00783379"/>
    <w:rsid w:val="0078388D"/>
    <w:rsid w:val="0078483D"/>
    <w:rsid w:val="00786530"/>
    <w:rsid w:val="00787D7C"/>
    <w:rsid w:val="00791E22"/>
    <w:rsid w:val="00792B5D"/>
    <w:rsid w:val="00793F3D"/>
    <w:rsid w:val="007944E3"/>
    <w:rsid w:val="007958C9"/>
    <w:rsid w:val="007A17C8"/>
    <w:rsid w:val="007A616A"/>
    <w:rsid w:val="007A7A1C"/>
    <w:rsid w:val="007B17FD"/>
    <w:rsid w:val="007B2B0E"/>
    <w:rsid w:val="007B2FFB"/>
    <w:rsid w:val="007B3349"/>
    <w:rsid w:val="007B3D19"/>
    <w:rsid w:val="007B3FFE"/>
    <w:rsid w:val="007B41DC"/>
    <w:rsid w:val="007C1702"/>
    <w:rsid w:val="007C1E04"/>
    <w:rsid w:val="007C1FC3"/>
    <w:rsid w:val="007C235A"/>
    <w:rsid w:val="007C2B45"/>
    <w:rsid w:val="007C3008"/>
    <w:rsid w:val="007C3A45"/>
    <w:rsid w:val="007C5BED"/>
    <w:rsid w:val="007C7793"/>
    <w:rsid w:val="007D038D"/>
    <w:rsid w:val="007D1DA8"/>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2115"/>
    <w:rsid w:val="008648F0"/>
    <w:rsid w:val="00864F88"/>
    <w:rsid w:val="00866904"/>
    <w:rsid w:val="008747CB"/>
    <w:rsid w:val="008753F5"/>
    <w:rsid w:val="008754AF"/>
    <w:rsid w:val="0088342D"/>
    <w:rsid w:val="008849E4"/>
    <w:rsid w:val="00884D40"/>
    <w:rsid w:val="0088500F"/>
    <w:rsid w:val="008869C1"/>
    <w:rsid w:val="008942B1"/>
    <w:rsid w:val="008A25AE"/>
    <w:rsid w:val="008A4123"/>
    <w:rsid w:val="008A4307"/>
    <w:rsid w:val="008B017F"/>
    <w:rsid w:val="008B1C2E"/>
    <w:rsid w:val="008B22A8"/>
    <w:rsid w:val="008B4476"/>
    <w:rsid w:val="008B464B"/>
    <w:rsid w:val="008B519A"/>
    <w:rsid w:val="008B5E33"/>
    <w:rsid w:val="008B6023"/>
    <w:rsid w:val="008C31B4"/>
    <w:rsid w:val="008C34DD"/>
    <w:rsid w:val="008C3AB0"/>
    <w:rsid w:val="008D76F8"/>
    <w:rsid w:val="008E055D"/>
    <w:rsid w:val="008E43F2"/>
    <w:rsid w:val="008F2A71"/>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52BE"/>
    <w:rsid w:val="009270C3"/>
    <w:rsid w:val="00927B61"/>
    <w:rsid w:val="0093019C"/>
    <w:rsid w:val="00930BAD"/>
    <w:rsid w:val="009331C4"/>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4FDF"/>
    <w:rsid w:val="00A85E6F"/>
    <w:rsid w:val="00A90422"/>
    <w:rsid w:val="00AA0152"/>
    <w:rsid w:val="00AA0AD3"/>
    <w:rsid w:val="00AA0E35"/>
    <w:rsid w:val="00AA11AA"/>
    <w:rsid w:val="00AA27DC"/>
    <w:rsid w:val="00AA2C6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1508"/>
    <w:rsid w:val="00B936ED"/>
    <w:rsid w:val="00B96865"/>
    <w:rsid w:val="00B97DC0"/>
    <w:rsid w:val="00BA1FDB"/>
    <w:rsid w:val="00BA2BDB"/>
    <w:rsid w:val="00BA55D4"/>
    <w:rsid w:val="00BB2448"/>
    <w:rsid w:val="00BB6F0E"/>
    <w:rsid w:val="00BB722D"/>
    <w:rsid w:val="00BB7E53"/>
    <w:rsid w:val="00BC5A38"/>
    <w:rsid w:val="00BC6888"/>
    <w:rsid w:val="00BC6903"/>
    <w:rsid w:val="00BC71B7"/>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0F00"/>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A06D4"/>
    <w:rsid w:val="00CA352E"/>
    <w:rsid w:val="00CA434F"/>
    <w:rsid w:val="00CA484B"/>
    <w:rsid w:val="00CA6DE4"/>
    <w:rsid w:val="00CC09D6"/>
    <w:rsid w:val="00CC271F"/>
    <w:rsid w:val="00CC2FA7"/>
    <w:rsid w:val="00CC38A2"/>
    <w:rsid w:val="00CC6EF8"/>
    <w:rsid w:val="00CD1CB2"/>
    <w:rsid w:val="00CD284B"/>
    <w:rsid w:val="00CD47FC"/>
    <w:rsid w:val="00CE2530"/>
    <w:rsid w:val="00CE3A03"/>
    <w:rsid w:val="00CF32D9"/>
    <w:rsid w:val="00CF60BE"/>
    <w:rsid w:val="00CF67B3"/>
    <w:rsid w:val="00CF7A13"/>
    <w:rsid w:val="00CF7D14"/>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3649"/>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8A7"/>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4CCF"/>
    <w:rsid w:val="00E802D4"/>
    <w:rsid w:val="00E80717"/>
    <w:rsid w:val="00E81489"/>
    <w:rsid w:val="00E815A1"/>
    <w:rsid w:val="00E82B3F"/>
    <w:rsid w:val="00E850AF"/>
    <w:rsid w:val="00E87D64"/>
    <w:rsid w:val="00E90465"/>
    <w:rsid w:val="00E924A0"/>
    <w:rsid w:val="00E9672C"/>
    <w:rsid w:val="00EA1271"/>
    <w:rsid w:val="00EA3274"/>
    <w:rsid w:val="00EA3498"/>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01419"/>
    <w:rsid w:val="00F11AF3"/>
    <w:rsid w:val="00F1792C"/>
    <w:rsid w:val="00F2190B"/>
    <w:rsid w:val="00F23A20"/>
    <w:rsid w:val="00F336EB"/>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97417"/>
    <w:rsid w:val="00FA4B98"/>
    <w:rsid w:val="00FA608E"/>
    <w:rsid w:val="00FA7489"/>
    <w:rsid w:val="00FB04B8"/>
    <w:rsid w:val="00FB0FF9"/>
    <w:rsid w:val="00FB3579"/>
    <w:rsid w:val="00FB3E21"/>
    <w:rsid w:val="00FB41E7"/>
    <w:rsid w:val="00FB5BBE"/>
    <w:rsid w:val="00FB759F"/>
    <w:rsid w:val="00FC1BCA"/>
    <w:rsid w:val="00FD3CC0"/>
    <w:rsid w:val="00FD710D"/>
    <w:rsid w:val="00FD7701"/>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25D381"/>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paragraph" w:customStyle="1" w:styleId="-wm-msolistparagraph">
    <w:name w:val="-wm-msolistparagraph"/>
    <w:basedOn w:val="Normln"/>
    <w:rsid w:val="002B54D5"/>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F336EB"/>
    <w:rPr>
      <w:color w:val="605E5C"/>
      <w:shd w:val="clear" w:color="auto" w:fill="E1DFDD"/>
    </w:rPr>
  </w:style>
  <w:style w:type="character" w:customStyle="1" w:styleId="PodnadpisChar">
    <w:name w:val="Podnadpis Char"/>
    <w:basedOn w:val="Standardnpsmoodstavce"/>
    <w:link w:val="Podnadpis"/>
    <w:rsid w:val="00501D9F"/>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EA971-324A-42E4-87E2-681368AFE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4276</TotalTime>
  <Pages>1</Pages>
  <Words>4823</Words>
  <Characters>28459</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radim.pala@outlook.cz</cp:lastModifiedBy>
  <cp:revision>3</cp:revision>
  <cp:lastPrinted>2016-10-07T04:59:00Z</cp:lastPrinted>
  <dcterms:created xsi:type="dcterms:W3CDTF">2018-05-01T09:07:00Z</dcterms:created>
  <dcterms:modified xsi:type="dcterms:W3CDTF">2025-01-22T09:00:00Z</dcterms:modified>
</cp:coreProperties>
</file>